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A7D77F2" w14:textId="77777777" w:rsidR="001F3C86" w:rsidRPr="004B6F03" w:rsidRDefault="001F3C86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4B6F03">
        <w:rPr>
          <w:bCs/>
          <w:color w:val="000000"/>
          <w:sz w:val="28"/>
          <w:szCs w:val="28"/>
          <w:lang w:val="uk-UA"/>
        </w:rPr>
        <w:t xml:space="preserve">Додаток </w:t>
      </w:r>
      <w:r w:rsidR="002A1AFB">
        <w:rPr>
          <w:bCs/>
          <w:color w:val="000000"/>
          <w:sz w:val="28"/>
          <w:szCs w:val="28"/>
          <w:lang w:val="uk-UA"/>
        </w:rPr>
        <w:t>5</w:t>
      </w:r>
    </w:p>
    <w:p w14:paraId="2A6F59CE" w14:textId="77777777" w:rsidR="001F3C86" w:rsidRPr="004B6F03" w:rsidRDefault="001F3C86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4B6F03">
        <w:rPr>
          <w:bCs/>
          <w:color w:val="000000"/>
          <w:sz w:val="28"/>
          <w:szCs w:val="28"/>
          <w:lang w:val="uk-UA"/>
        </w:rPr>
        <w:t>до розпорядження начальника</w:t>
      </w:r>
    </w:p>
    <w:p w14:paraId="0CD4F3FA" w14:textId="77777777" w:rsidR="001F3C86" w:rsidRPr="004B6F03" w:rsidRDefault="001F3C86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4B6F03">
        <w:rPr>
          <w:bCs/>
          <w:color w:val="000000"/>
          <w:sz w:val="28"/>
          <w:szCs w:val="28"/>
          <w:lang w:val="uk-UA"/>
        </w:rPr>
        <w:t xml:space="preserve">обласної військової адміністрації </w:t>
      </w:r>
    </w:p>
    <w:p w14:paraId="60A083E0" w14:textId="77777777" w:rsidR="001F3C86" w:rsidRPr="004B6F03" w:rsidRDefault="001F3C86" w:rsidP="001E496C">
      <w:pPr>
        <w:ind w:left="6372" w:firstLine="3551"/>
        <w:rPr>
          <w:color w:val="000000"/>
          <w:sz w:val="28"/>
          <w:szCs w:val="28"/>
          <w:lang w:val="uk-UA" w:eastAsia="zh-CN"/>
        </w:rPr>
      </w:pPr>
      <w:r w:rsidRPr="004B6F03">
        <w:rPr>
          <w:bCs/>
          <w:color w:val="000000"/>
          <w:sz w:val="28"/>
          <w:szCs w:val="28"/>
          <w:lang w:val="uk-UA"/>
        </w:rPr>
        <w:t>від</w:t>
      </w:r>
      <w:r w:rsidR="001E496C" w:rsidRPr="004B6F03">
        <w:rPr>
          <w:color w:val="000000"/>
          <w:sz w:val="28"/>
          <w:szCs w:val="28"/>
          <w:lang w:eastAsia="zh-CN"/>
        </w:rPr>
        <w:t xml:space="preserve"> 06.01.2025 № 14/0/5-25ВА</w:t>
      </w:r>
    </w:p>
    <w:p w14:paraId="08F02236" w14:textId="77777777" w:rsidR="001E496C" w:rsidRPr="004B6F03" w:rsidRDefault="001E496C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4B6F03">
        <w:rPr>
          <w:color w:val="000000"/>
          <w:sz w:val="28"/>
          <w:szCs w:val="28"/>
          <w:lang w:val="uk-UA" w:eastAsia="zh-CN"/>
        </w:rPr>
        <w:t xml:space="preserve">(у редакції розпорядження </w:t>
      </w:r>
      <w:r w:rsidRPr="004B6F03">
        <w:rPr>
          <w:bCs/>
          <w:color w:val="000000"/>
          <w:sz w:val="28"/>
          <w:szCs w:val="28"/>
          <w:lang w:val="uk-UA"/>
        </w:rPr>
        <w:t>начальника</w:t>
      </w:r>
    </w:p>
    <w:p w14:paraId="7F5D326D" w14:textId="77777777" w:rsidR="001E496C" w:rsidRPr="004B6F03" w:rsidRDefault="001E496C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4B6F03">
        <w:rPr>
          <w:bCs/>
          <w:color w:val="000000"/>
          <w:sz w:val="28"/>
          <w:szCs w:val="28"/>
          <w:lang w:val="uk-UA"/>
        </w:rPr>
        <w:t xml:space="preserve">обласної військової адміністрації </w:t>
      </w:r>
    </w:p>
    <w:p w14:paraId="3564845F" w14:textId="77777777" w:rsidR="001E496C" w:rsidRPr="001E496C" w:rsidRDefault="001E496C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4B6F03">
        <w:rPr>
          <w:bCs/>
          <w:color w:val="000000"/>
          <w:sz w:val="28"/>
          <w:szCs w:val="28"/>
          <w:lang w:val="uk-UA"/>
        </w:rPr>
        <w:t>від_____________ №______________)</w:t>
      </w:r>
    </w:p>
    <w:p w14:paraId="6C370541" w14:textId="77777777" w:rsidR="001F3C86" w:rsidRDefault="001F3C86" w:rsidP="001F3C86">
      <w:pPr>
        <w:rPr>
          <w:bCs/>
          <w:color w:val="000000"/>
          <w:sz w:val="28"/>
          <w:szCs w:val="28"/>
          <w:lang w:val="uk-UA"/>
        </w:rPr>
      </w:pPr>
    </w:p>
    <w:p w14:paraId="15D1792A" w14:textId="77777777" w:rsidR="001F3C86" w:rsidRDefault="001F3C86" w:rsidP="00166C3B">
      <w:pPr>
        <w:ind w:left="6372" w:firstLine="708"/>
        <w:jc w:val="right"/>
        <w:rPr>
          <w:bCs/>
          <w:color w:val="000000"/>
          <w:sz w:val="28"/>
          <w:szCs w:val="28"/>
          <w:lang w:val="uk-UA"/>
        </w:rPr>
      </w:pPr>
    </w:p>
    <w:p w14:paraId="2021FF20" w14:textId="77777777" w:rsidR="00144003" w:rsidRPr="008D1BBB" w:rsidRDefault="00144003" w:rsidP="00166C3B">
      <w:pPr>
        <w:ind w:left="6372" w:firstLine="708"/>
        <w:jc w:val="right"/>
        <w:rPr>
          <w:color w:val="000000"/>
          <w:sz w:val="28"/>
          <w:szCs w:val="28"/>
          <w:lang w:val="uk-UA"/>
        </w:rPr>
      </w:pPr>
      <w:r w:rsidRPr="008D1BBB">
        <w:rPr>
          <w:bCs/>
          <w:color w:val="000000"/>
          <w:sz w:val="28"/>
          <w:szCs w:val="28"/>
          <w:lang w:val="uk-UA"/>
        </w:rPr>
        <w:t>Д</w:t>
      </w:r>
      <w:r w:rsidRPr="008D1BBB">
        <w:rPr>
          <w:color w:val="000000"/>
          <w:sz w:val="28"/>
          <w:szCs w:val="28"/>
          <w:lang w:val="uk-UA"/>
        </w:rPr>
        <w:t>одаток 2</w:t>
      </w:r>
      <w:r w:rsidR="00A07D43" w:rsidRPr="008D1BBB">
        <w:rPr>
          <w:color w:val="000000"/>
          <w:sz w:val="28"/>
          <w:szCs w:val="28"/>
          <w:lang w:val="uk-UA"/>
        </w:rPr>
        <w:t>.</w:t>
      </w:r>
      <w:r w:rsidR="00161C76" w:rsidRPr="008D1BBB">
        <w:rPr>
          <w:color w:val="000000"/>
          <w:sz w:val="28"/>
          <w:szCs w:val="28"/>
          <w:lang w:val="uk-UA"/>
        </w:rPr>
        <w:t>2</w:t>
      </w:r>
      <w:r w:rsidRPr="008D1BBB">
        <w:rPr>
          <w:color w:val="000000"/>
          <w:sz w:val="28"/>
          <w:szCs w:val="28"/>
          <w:lang w:val="uk-UA"/>
        </w:rPr>
        <w:t xml:space="preserve"> до Програми</w:t>
      </w:r>
    </w:p>
    <w:p w14:paraId="5345314F" w14:textId="77777777" w:rsidR="00166C3B" w:rsidRPr="008D1BBB" w:rsidRDefault="00166C3B" w:rsidP="00166C3B">
      <w:pPr>
        <w:ind w:left="6372" w:firstLine="708"/>
        <w:jc w:val="right"/>
        <w:rPr>
          <w:i/>
          <w:color w:val="000000"/>
          <w:lang w:val="uk-UA"/>
        </w:rPr>
      </w:pPr>
    </w:p>
    <w:p w14:paraId="208196DE" w14:textId="77777777" w:rsidR="00144003" w:rsidRPr="008D1BBB" w:rsidRDefault="00144003" w:rsidP="00144003">
      <w:pPr>
        <w:jc w:val="center"/>
        <w:rPr>
          <w:bCs/>
          <w:color w:val="000000"/>
          <w:sz w:val="20"/>
          <w:szCs w:val="20"/>
          <w:lang w:val="uk-UA"/>
        </w:rPr>
      </w:pPr>
      <w:r w:rsidRPr="008D1BBB">
        <w:rPr>
          <w:b/>
          <w:bCs/>
          <w:color w:val="000000"/>
          <w:sz w:val="28"/>
          <w:szCs w:val="28"/>
          <w:lang w:val="uk-UA"/>
        </w:rPr>
        <w:t xml:space="preserve">Обсяг фінансування заходів Програми </w:t>
      </w:r>
      <w:r w:rsidR="00276015" w:rsidRPr="008D1BBB">
        <w:rPr>
          <w:b/>
          <w:bCs/>
          <w:sz w:val="28"/>
          <w:szCs w:val="28"/>
          <w:lang w:val="uk-UA"/>
        </w:rPr>
        <w:t>розвитку мережі й утримання  автомобільних доріг, організації та безпеки дорожнього руху на 2021 – 2025 роки</w:t>
      </w:r>
      <w:r w:rsidR="00276015" w:rsidRPr="008D1BBB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8D1BBB">
        <w:rPr>
          <w:b/>
          <w:bCs/>
          <w:color w:val="000000"/>
          <w:sz w:val="28"/>
          <w:szCs w:val="28"/>
          <w:lang w:val="uk-UA"/>
        </w:rPr>
        <w:t>за рахунок обласного бюджету</w:t>
      </w:r>
      <w:r w:rsidR="004C2F20" w:rsidRPr="008D1BBB">
        <w:rPr>
          <w:b/>
          <w:bCs/>
          <w:color w:val="000000"/>
          <w:sz w:val="28"/>
          <w:szCs w:val="28"/>
          <w:lang w:val="uk-UA"/>
        </w:rPr>
        <w:t xml:space="preserve"> на 2025</w:t>
      </w:r>
      <w:r w:rsidR="00D5337C" w:rsidRPr="008D1BBB">
        <w:rPr>
          <w:b/>
          <w:bCs/>
          <w:color w:val="000000"/>
          <w:sz w:val="28"/>
          <w:szCs w:val="28"/>
          <w:lang w:val="uk-UA"/>
        </w:rPr>
        <w:t xml:space="preserve"> рік</w:t>
      </w:r>
    </w:p>
    <w:p w14:paraId="26857D18" w14:textId="77777777" w:rsidR="00144003" w:rsidRPr="008D1BBB" w:rsidRDefault="005C0DB7" w:rsidP="008C18E2">
      <w:pPr>
        <w:ind w:right="-31" w:firstLine="13183"/>
        <w:jc w:val="both"/>
        <w:rPr>
          <w:color w:val="000000"/>
          <w:sz w:val="28"/>
          <w:szCs w:val="28"/>
          <w:lang w:val="uk-UA"/>
        </w:rPr>
      </w:pPr>
      <w:r w:rsidRPr="008D1BBB">
        <w:rPr>
          <w:bCs/>
          <w:color w:val="000000"/>
          <w:sz w:val="28"/>
          <w:szCs w:val="28"/>
          <w:lang w:val="uk-UA"/>
        </w:rPr>
        <w:t xml:space="preserve">    </w:t>
      </w:r>
      <w:r w:rsidR="008C18E2" w:rsidRPr="008D1BBB">
        <w:rPr>
          <w:bCs/>
          <w:color w:val="000000"/>
          <w:sz w:val="28"/>
          <w:szCs w:val="28"/>
          <w:lang w:val="uk-UA"/>
        </w:rPr>
        <w:t xml:space="preserve">тис. </w:t>
      </w:r>
      <w:r w:rsidRPr="008D1BBB">
        <w:rPr>
          <w:bCs/>
          <w:color w:val="000000"/>
          <w:sz w:val="28"/>
          <w:szCs w:val="28"/>
          <w:lang w:val="uk-UA"/>
        </w:rPr>
        <w:t>грн</w:t>
      </w:r>
    </w:p>
    <w:tbl>
      <w:tblPr>
        <w:tblW w:w="15499" w:type="dxa"/>
        <w:tblInd w:w="-1045" w:type="dxa"/>
        <w:tblLayout w:type="fixed"/>
        <w:tblLook w:val="0000" w:firstRow="0" w:lastRow="0" w:firstColumn="0" w:lastColumn="0" w:noHBand="0" w:noVBand="0"/>
      </w:tblPr>
      <w:tblGrid>
        <w:gridCol w:w="560"/>
        <w:gridCol w:w="5838"/>
        <w:gridCol w:w="4140"/>
        <w:gridCol w:w="2551"/>
        <w:gridCol w:w="2410"/>
      </w:tblGrid>
      <w:tr w:rsidR="00AE4949" w:rsidRPr="008D1BBB" w14:paraId="2A54F716" w14:textId="77777777" w:rsidTr="00AE4949">
        <w:trPr>
          <w:cantSplit/>
          <w:trHeight w:val="9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1CCF44" w14:textId="77777777" w:rsidR="00AE4949" w:rsidRPr="008D1BBB" w:rsidRDefault="00AE4949" w:rsidP="00FC7591">
            <w:pPr>
              <w:pStyle w:val="1"/>
              <w:tabs>
                <w:tab w:val="clear" w:pos="0"/>
                <w:tab w:val="left" w:pos="176"/>
              </w:tabs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№ з/п</w:t>
            </w:r>
          </w:p>
          <w:p w14:paraId="6E4863D4" w14:textId="77777777" w:rsidR="00AE4949" w:rsidRPr="008D1BBB" w:rsidRDefault="00AE4949" w:rsidP="00FC7591">
            <w:pPr>
              <w:tabs>
                <w:tab w:val="left" w:pos="0"/>
              </w:tabs>
              <w:ind w:firstLine="709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2AAD15" w14:textId="77777777" w:rsidR="00AE4949" w:rsidRPr="008D1BBB" w:rsidRDefault="00AE4949" w:rsidP="00FC7591">
            <w:pPr>
              <w:tabs>
                <w:tab w:val="left" w:pos="0"/>
              </w:tabs>
              <w:ind w:hanging="1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Назва заходу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3EDC38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Відповідальні за виконання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2FECD" w14:textId="77777777" w:rsidR="00AE4949" w:rsidRPr="008D1BBB" w:rsidRDefault="00AE4949" w:rsidP="00FC7591">
            <w:pPr>
              <w:pStyle w:val="1"/>
              <w:numPr>
                <w:ilvl w:val="0"/>
                <w:numId w:val="0"/>
              </w:numPr>
              <w:ind w:left="-57" w:right="-6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Строки виконання (роки)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5C9A0" w14:textId="77777777" w:rsidR="00AE4949" w:rsidRPr="008D1BBB" w:rsidRDefault="00AE4949" w:rsidP="00A1221B">
            <w:pPr>
              <w:tabs>
                <w:tab w:val="left" w:pos="0"/>
              </w:tabs>
              <w:ind w:left="-89" w:right="-8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202</w:t>
            </w:r>
            <w:r w:rsidR="004C2F20"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5</w:t>
            </w: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 xml:space="preserve"> рік</w:t>
            </w:r>
          </w:p>
        </w:tc>
      </w:tr>
      <w:tr w:rsidR="00AE4949" w:rsidRPr="008D1BBB" w14:paraId="08C161F1" w14:textId="77777777" w:rsidTr="00AE4949">
        <w:trPr>
          <w:cantSplit/>
          <w:trHeight w:val="343"/>
        </w:trPr>
        <w:tc>
          <w:tcPr>
            <w:tcW w:w="13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97D96B" w14:textId="77777777" w:rsidR="00AE4949" w:rsidRPr="008D1BBB" w:rsidRDefault="00AE4949" w:rsidP="00FC7591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/>
                <w:bCs/>
                <w:color w:val="000000"/>
                <w:sz w:val="20"/>
                <w:szCs w:val="20"/>
                <w:lang w:val="uk-UA"/>
              </w:rPr>
              <w:t>Усього фінансовий ресурс обласного бюджету*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C89DB" w14:textId="32EB690E" w:rsidR="00AE4949" w:rsidRPr="008D1BBB" w:rsidRDefault="00C16C0D" w:rsidP="00A1221B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4</w:t>
            </w:r>
            <w:r w:rsidR="00C57F8B" w:rsidRPr="008D1BBB">
              <w:rPr>
                <w:b/>
                <w:bCs/>
                <w:color w:val="000000"/>
                <w:sz w:val="20"/>
                <w:szCs w:val="20"/>
                <w:lang w:val="uk-UA"/>
              </w:rPr>
              <w:t>0</w:t>
            </w:r>
            <w:r w:rsidR="00AE4949" w:rsidRPr="008D1BBB">
              <w:rPr>
                <w:b/>
                <w:bCs/>
                <w:color w:val="000000"/>
                <w:sz w:val="20"/>
                <w:szCs w:val="20"/>
                <w:lang w:val="uk-UA"/>
              </w:rPr>
              <w:t>0 000,00</w:t>
            </w:r>
          </w:p>
        </w:tc>
      </w:tr>
      <w:tr w:rsidR="00AE4949" w:rsidRPr="008D1BBB" w14:paraId="14630479" w14:textId="77777777" w:rsidTr="00AE494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D703AF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B54610" w14:textId="77777777" w:rsidR="00AE4949" w:rsidRPr="008D1BBB" w:rsidRDefault="00AE4949" w:rsidP="00FC7591">
            <w:pPr>
              <w:tabs>
                <w:tab w:val="left" w:pos="0"/>
              </w:tabs>
              <w:rPr>
                <w:sz w:val="20"/>
                <w:szCs w:val="20"/>
                <w:lang w:val="uk-UA"/>
              </w:rPr>
            </w:pPr>
            <w:r w:rsidRPr="008D1BBB">
              <w:rPr>
                <w:sz w:val="20"/>
                <w:szCs w:val="20"/>
                <w:lang w:val="uk-UA"/>
              </w:rPr>
              <w:t xml:space="preserve">Проведення робіт з будівництва, реконструкції, ремонту та утримання доріг загального користування і штучних споруд на них, тротуарів, </w:t>
            </w:r>
            <w:proofErr w:type="spellStart"/>
            <w:r w:rsidRPr="008D1BBB">
              <w:rPr>
                <w:sz w:val="20"/>
                <w:szCs w:val="20"/>
                <w:lang w:val="uk-UA"/>
              </w:rPr>
              <w:t>велодоріжок</w:t>
            </w:r>
            <w:proofErr w:type="spellEnd"/>
            <w:r w:rsidRPr="008D1BBB">
              <w:rPr>
                <w:sz w:val="20"/>
                <w:szCs w:val="20"/>
                <w:lang w:val="uk-UA"/>
              </w:rPr>
              <w:t xml:space="preserve">,  влаштування майданчиків для відпочинку, влаштування стоянок і місць </w:t>
            </w:r>
            <w:proofErr w:type="spellStart"/>
            <w:r w:rsidRPr="008D1BBB">
              <w:rPr>
                <w:sz w:val="20"/>
                <w:szCs w:val="20"/>
                <w:lang w:val="uk-UA"/>
              </w:rPr>
              <w:t>відстою</w:t>
            </w:r>
            <w:proofErr w:type="spellEnd"/>
            <w:r w:rsidRPr="008D1BBB">
              <w:rPr>
                <w:sz w:val="20"/>
                <w:szCs w:val="20"/>
                <w:lang w:val="uk-UA"/>
              </w:rPr>
              <w:t xml:space="preserve"> транспортних засобів та виконання інших заходів.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4DA676" w14:textId="77777777" w:rsidR="00AE4949" w:rsidRPr="00A5431D" w:rsidRDefault="00AE4949" w:rsidP="00A5431D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адміністрації,  Служба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відновлення та розвитку інфраструктури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у Львівській області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F7BDC1" w14:textId="77777777" w:rsidR="00AE4949" w:rsidRPr="008D1BBB" w:rsidRDefault="00AE4949" w:rsidP="00E2718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77A7E" w14:textId="6A312357" w:rsidR="00AE4949" w:rsidRPr="008D1BBB" w:rsidRDefault="007A7941" w:rsidP="00A1221B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7A7941">
              <w:rPr>
                <w:color w:val="000000"/>
                <w:sz w:val="20"/>
                <w:szCs w:val="20"/>
                <w:lang w:val="uk-UA"/>
              </w:rPr>
              <w:t>3</w:t>
            </w:r>
            <w:r w:rsidR="00847448" w:rsidRPr="007A7941">
              <w:rPr>
                <w:color w:val="000000"/>
                <w:sz w:val="20"/>
                <w:szCs w:val="20"/>
                <w:lang w:val="uk-UA"/>
              </w:rPr>
              <w:t>80</w:t>
            </w:r>
            <w:r w:rsidR="00AE4949" w:rsidRPr="007A7941">
              <w:rPr>
                <w:color w:val="000000"/>
                <w:sz w:val="20"/>
                <w:szCs w:val="20"/>
                <w:lang w:val="uk-UA"/>
              </w:rPr>
              <w:t> 000,00</w:t>
            </w:r>
          </w:p>
        </w:tc>
      </w:tr>
      <w:tr w:rsidR="00AE4949" w:rsidRPr="008D1BBB" w14:paraId="2B3C59BC" w14:textId="77777777" w:rsidTr="00AE494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AF617C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3BAF7C" w14:textId="77777777" w:rsidR="00AE4949" w:rsidRPr="008D1BBB" w:rsidRDefault="00AE4949" w:rsidP="00FC7591">
            <w:pPr>
              <w:tabs>
                <w:tab w:val="left" w:pos="360"/>
                <w:tab w:val="left" w:pos="720"/>
              </w:tabs>
              <w:rPr>
                <w:sz w:val="20"/>
                <w:szCs w:val="20"/>
                <w:lang w:val="uk-UA"/>
              </w:rPr>
            </w:pPr>
            <w:r w:rsidRPr="008D1BBB">
              <w:rPr>
                <w:sz w:val="20"/>
                <w:szCs w:val="20"/>
                <w:lang w:val="uk-UA" w:eastAsia="uk-UA"/>
              </w:rPr>
              <w:t>Проведення робіт з будівництва, реконструкції, ремонту та утримання доріг комунальної власності в населених пунктах області.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7EEEE" w14:textId="77777777" w:rsidR="00AE4949" w:rsidRPr="00A5431D" w:rsidRDefault="00AE4949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міські, сільські, селищні ради 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5F3DB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8F8C5" w14:textId="77777777" w:rsidR="00AE4949" w:rsidRPr="008D1BBB" w:rsidRDefault="004C2F20" w:rsidP="00A1221B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0</w:t>
            </w:r>
            <w:r w:rsidR="00AE4949" w:rsidRPr="008D1BBB">
              <w:rPr>
                <w:color w:val="000000"/>
                <w:sz w:val="20"/>
                <w:szCs w:val="20"/>
                <w:lang w:val="uk-UA"/>
              </w:rPr>
              <w:t>,00</w:t>
            </w:r>
          </w:p>
        </w:tc>
      </w:tr>
      <w:tr w:rsidR="00AE4949" w:rsidRPr="008D1BBB" w14:paraId="0AADF43E" w14:textId="77777777" w:rsidTr="00AE494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4B55AB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2248D3" w14:textId="77777777" w:rsidR="00AE4949" w:rsidRPr="008D1BBB" w:rsidRDefault="00AE4949" w:rsidP="00FC759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Проведення робіт з освітлення пішохідних переходів та аварійно небезпечних ділянок на дорогах загального користування, влаштування світлофорних об’єктів, облаштування місць здійснення габаритно-вагового контролю та виконання інших заходів, спрямованих на зменшення ДТП, а також співфінансування заходів з безпеки дорожнього руху на автомобільних дорогах загального користування, фінансування яких буде проводитися за рахунок коштів державного бюджету.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50C057" w14:textId="77777777" w:rsidR="00AE4949" w:rsidRPr="00A5431D" w:rsidRDefault="00AE4949" w:rsidP="00D72F18">
            <w:pPr>
              <w:pStyle w:val="3"/>
              <w:shd w:val="clear" w:color="auto" w:fill="FFFFFF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;</w:t>
            </w:r>
            <w:r w:rsidRPr="00A5431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міські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сільські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селищні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ради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територіальних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EF7C7B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76155" w14:textId="77777777" w:rsidR="00AE4949" w:rsidRPr="008D1BBB" w:rsidRDefault="00C57F8B" w:rsidP="00A1221B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0</w:t>
            </w:r>
            <w:r w:rsidR="00AE4949" w:rsidRPr="008D1BBB">
              <w:rPr>
                <w:color w:val="000000"/>
                <w:sz w:val="20"/>
                <w:szCs w:val="20"/>
                <w:lang w:val="uk-UA"/>
              </w:rPr>
              <w:t>,00</w:t>
            </w:r>
          </w:p>
        </w:tc>
      </w:tr>
      <w:tr w:rsidR="00AE4949" w:rsidRPr="008D1BBB" w14:paraId="3A97F840" w14:textId="77777777" w:rsidTr="00AE4949">
        <w:trPr>
          <w:cantSplit/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7F9363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624E5" w14:textId="77777777" w:rsidR="00AE4949" w:rsidRPr="008D1BBB" w:rsidRDefault="00AE4949" w:rsidP="00FC759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 xml:space="preserve">Резервний фонд дорожньої інфраструктури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21633" w14:textId="77777777" w:rsidR="00AE4949" w:rsidRPr="00A5431D" w:rsidRDefault="00AE4949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міські, сільські, селищні ради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1A4E10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183BE" w14:textId="77777777" w:rsidR="00AE4949" w:rsidRPr="008D1BBB" w:rsidRDefault="005F2D24" w:rsidP="00A1221B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</w:t>
            </w:r>
            <w:r w:rsidR="00AE4949" w:rsidRPr="008D1BBB">
              <w:rPr>
                <w:color w:val="000000"/>
                <w:sz w:val="20"/>
                <w:szCs w:val="20"/>
                <w:lang w:val="uk-UA"/>
              </w:rPr>
              <w:t> 000,00</w:t>
            </w:r>
          </w:p>
        </w:tc>
      </w:tr>
      <w:tr w:rsidR="00AE4949" w:rsidRPr="008D1BBB" w14:paraId="1789617D" w14:textId="77777777" w:rsidTr="00997006">
        <w:trPr>
          <w:cantSplit/>
          <w:trHeight w:val="1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B7C20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75BF68" w14:textId="77777777" w:rsidR="00AE4949" w:rsidRPr="008D1BBB" w:rsidRDefault="00AE4949" w:rsidP="00FC7591">
            <w:pPr>
              <w:pStyle w:val="aa"/>
              <w:tabs>
                <w:tab w:val="left" w:pos="1440"/>
              </w:tabs>
              <w:spacing w:line="276" w:lineRule="auto"/>
              <w:ind w:firstLine="0"/>
              <w:rPr>
                <w:sz w:val="20"/>
                <w:szCs w:val="20"/>
              </w:rPr>
            </w:pPr>
            <w:r w:rsidRPr="008D1BBB">
              <w:rPr>
                <w:color w:val="000000"/>
                <w:sz w:val="20"/>
                <w:szCs w:val="20"/>
              </w:rPr>
              <w:t xml:space="preserve">Співфінансування </w:t>
            </w:r>
            <w:proofErr w:type="spellStart"/>
            <w:r w:rsidRPr="008D1BBB">
              <w:rPr>
                <w:color w:val="000000"/>
                <w:sz w:val="20"/>
                <w:szCs w:val="20"/>
              </w:rPr>
              <w:t>проєктів</w:t>
            </w:r>
            <w:proofErr w:type="spellEnd"/>
            <w:r w:rsidRPr="008D1BBB">
              <w:rPr>
                <w:color w:val="000000"/>
                <w:sz w:val="20"/>
                <w:szCs w:val="20"/>
              </w:rPr>
              <w:t xml:space="preserve"> міжнародної технічної допомоги</w:t>
            </w:r>
          </w:p>
          <w:p w14:paraId="403C9BEC" w14:textId="77777777" w:rsidR="00AE4949" w:rsidRPr="008D1BBB" w:rsidRDefault="00AE4949" w:rsidP="00FC7591">
            <w:pPr>
              <w:tabs>
                <w:tab w:val="left" w:pos="0"/>
              </w:tabs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368DD7" w14:textId="77777777" w:rsidR="00AE4949" w:rsidRPr="00A5431D" w:rsidRDefault="00AE4949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міські, сільські, селищні ради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C65FE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1A8E6" w14:textId="77777777" w:rsidR="00AE4949" w:rsidRPr="008D1BBB" w:rsidRDefault="00AE4949" w:rsidP="00A1221B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AE4949" w:rsidRPr="008D1BBB" w14:paraId="6B18E3CA" w14:textId="77777777" w:rsidTr="00AE4949">
        <w:trPr>
          <w:cantSplit/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6DBB66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AFA5D" w14:textId="77777777" w:rsidR="00AE4949" w:rsidRPr="008D1BBB" w:rsidRDefault="00AE4949" w:rsidP="00FC7591">
            <w:pPr>
              <w:pStyle w:val="aa"/>
              <w:tabs>
                <w:tab w:val="left" w:pos="1440"/>
              </w:tabs>
              <w:spacing w:line="276" w:lineRule="auto"/>
              <w:ind w:firstLine="0"/>
              <w:rPr>
                <w:color w:val="000000"/>
                <w:sz w:val="20"/>
                <w:szCs w:val="20"/>
              </w:rPr>
            </w:pPr>
            <w:r w:rsidRPr="008D1BBB">
              <w:rPr>
                <w:color w:val="000000"/>
                <w:sz w:val="20"/>
                <w:szCs w:val="20"/>
              </w:rPr>
              <w:t xml:space="preserve">Розвиток автомобільних доріг гірських територій Львівської області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23B878" w14:textId="77777777" w:rsidR="00AE4949" w:rsidRPr="00A5431D" w:rsidRDefault="00AE4949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міські, сільські, селищні ради 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8C902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41D67" w14:textId="77777777" w:rsidR="00AE4949" w:rsidRPr="008D1BBB" w:rsidRDefault="00AE4949" w:rsidP="005854E8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4B6F03" w:rsidRPr="008D1BBB" w14:paraId="705DEF1B" w14:textId="77777777" w:rsidTr="00AE4949">
        <w:trPr>
          <w:cantSplit/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E7A176" w14:textId="77777777" w:rsidR="004B6F03" w:rsidRPr="008D1BBB" w:rsidRDefault="004B6F03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2A070E" w14:textId="77777777" w:rsidR="004B6F03" w:rsidRPr="004B6F03" w:rsidRDefault="004B6F03" w:rsidP="00FC7591">
            <w:pPr>
              <w:pStyle w:val="aa"/>
              <w:tabs>
                <w:tab w:val="left" w:pos="1440"/>
              </w:tabs>
              <w:spacing w:line="276" w:lineRule="auto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Нерозподілений залишок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5D801A" w14:textId="77777777" w:rsidR="004B6F03" w:rsidRPr="00A5431D" w:rsidRDefault="004B6F03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081B05" w14:textId="77777777" w:rsidR="004B6F03" w:rsidRPr="008D1BBB" w:rsidRDefault="004B6F03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163CA" w14:textId="77777777" w:rsidR="004B6F03" w:rsidRPr="008D1BBB" w:rsidRDefault="00847448" w:rsidP="005854E8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851F2">
              <w:rPr>
                <w:color w:val="000000"/>
                <w:sz w:val="20"/>
                <w:szCs w:val="20"/>
                <w:lang w:val="uk-UA"/>
              </w:rPr>
              <w:t>11</w:t>
            </w:r>
            <w:r w:rsidR="004B6F03" w:rsidRPr="001851F2">
              <w:rPr>
                <w:color w:val="000000"/>
                <w:sz w:val="20"/>
                <w:szCs w:val="20"/>
                <w:lang w:val="uk-UA"/>
              </w:rPr>
              <w:t> 000,00</w:t>
            </w:r>
          </w:p>
        </w:tc>
      </w:tr>
      <w:tr w:rsidR="00AE4949" w:rsidRPr="008D1BBB" w14:paraId="4CBFA8DE" w14:textId="77777777" w:rsidTr="00733C1E">
        <w:trPr>
          <w:cantSplit/>
          <w:trHeight w:val="326"/>
        </w:trPr>
        <w:tc>
          <w:tcPr>
            <w:tcW w:w="13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DDE3" w14:textId="77777777" w:rsidR="00AE4949" w:rsidRPr="00A5431D" w:rsidRDefault="00AE4949" w:rsidP="00D72F18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b/>
                <w:color w:val="000000"/>
                <w:sz w:val="20"/>
                <w:szCs w:val="20"/>
                <w:lang w:val="uk-UA"/>
              </w:rPr>
              <w:t>Фінансовий ресурс за рахунок інших джерел**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29B3" w14:textId="7F96A783" w:rsidR="00AE4949" w:rsidRPr="003C25B5" w:rsidRDefault="009D41F3" w:rsidP="00733C1E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highlight w:val="yellow"/>
                <w:lang w:val="uk-UA"/>
              </w:rPr>
            </w:pPr>
            <w:r w:rsidRPr="009D41F3">
              <w:rPr>
                <w:b/>
                <w:color w:val="000000"/>
                <w:sz w:val="20"/>
                <w:szCs w:val="20"/>
                <w:lang w:val="uk-UA"/>
              </w:rPr>
              <w:t>228 062,423</w:t>
            </w:r>
          </w:p>
        </w:tc>
      </w:tr>
      <w:tr w:rsidR="00AE4949" w:rsidRPr="008D1BBB" w14:paraId="47C35649" w14:textId="77777777" w:rsidTr="00733C1E">
        <w:trPr>
          <w:cantSplit/>
          <w:trHeight w:val="119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BE3B9D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8D1BBB">
              <w:rPr>
                <w:bCs/>
                <w:color w:val="000000"/>
                <w:sz w:val="20"/>
                <w:szCs w:val="20"/>
                <w:lang w:val="en-US"/>
              </w:rPr>
              <w:t>7</w:t>
            </w:r>
          </w:p>
          <w:p w14:paraId="7001F69C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5EB330" w14:textId="77777777" w:rsidR="00AE4949" w:rsidRPr="008D1BBB" w:rsidRDefault="00AE4949" w:rsidP="00FC759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Проведення робіт з будівництва, реконструкції, ремонту й утримання доріг загального користування та комунальної власності  (інші джерела фінансування)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0CFD4C" w14:textId="77777777" w:rsidR="00AE4949" w:rsidRPr="00A5431D" w:rsidRDefault="00AE4949" w:rsidP="00E27181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адміністрації,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 міські, сільські, селищні ради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5E23AC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B803D" w14:textId="2475B874" w:rsidR="00AE4949" w:rsidRPr="003C25B5" w:rsidRDefault="009D41F3" w:rsidP="004C2F20">
            <w:pPr>
              <w:tabs>
                <w:tab w:val="left" w:pos="0"/>
              </w:tabs>
              <w:snapToGrid w:val="0"/>
              <w:ind w:left="-89" w:right="-83" w:firstLine="89"/>
              <w:jc w:val="center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9D41F3">
              <w:rPr>
                <w:color w:val="000000"/>
                <w:sz w:val="20"/>
                <w:szCs w:val="20"/>
                <w:lang w:val="uk-UA"/>
              </w:rPr>
              <w:t>228 062,423</w:t>
            </w:r>
          </w:p>
        </w:tc>
      </w:tr>
    </w:tbl>
    <w:p w14:paraId="2BD21C37" w14:textId="77777777" w:rsidR="00144003" w:rsidRPr="008D1BBB" w:rsidRDefault="00144003" w:rsidP="00144003">
      <w:pPr>
        <w:pStyle w:val="aa"/>
        <w:ind w:right="99" w:firstLine="0"/>
        <w:jc w:val="both"/>
        <w:rPr>
          <w:color w:val="000000"/>
          <w:szCs w:val="28"/>
        </w:rPr>
      </w:pPr>
    </w:p>
    <w:p w14:paraId="369140D3" w14:textId="77777777" w:rsidR="00144003" w:rsidRPr="008D1BBB" w:rsidRDefault="00144003" w:rsidP="00144003">
      <w:pPr>
        <w:pStyle w:val="aa"/>
        <w:ind w:right="99" w:firstLine="0"/>
        <w:jc w:val="both"/>
        <w:rPr>
          <w:bCs/>
          <w:color w:val="000000"/>
          <w:sz w:val="24"/>
        </w:rPr>
      </w:pPr>
      <w:r w:rsidRPr="008D1BBB">
        <w:rPr>
          <w:color w:val="000000"/>
          <w:sz w:val="24"/>
        </w:rPr>
        <w:t>* Визначається при затвердженні (уточненні) показників обласного бюджету та інших джерел, не заборонених чинним законодавство</w:t>
      </w:r>
      <w:r w:rsidR="009E3246" w:rsidRPr="008D1BBB">
        <w:rPr>
          <w:color w:val="000000"/>
          <w:sz w:val="24"/>
        </w:rPr>
        <w:t>м.</w:t>
      </w:r>
    </w:p>
    <w:p w14:paraId="7D70A621" w14:textId="77777777" w:rsidR="00144003" w:rsidRPr="008D1BBB" w:rsidRDefault="00144003" w:rsidP="00144003">
      <w:pPr>
        <w:ind w:right="-10"/>
        <w:jc w:val="both"/>
        <w:rPr>
          <w:color w:val="000000"/>
          <w:lang w:val="uk-UA"/>
        </w:rPr>
      </w:pPr>
      <w:r w:rsidRPr="008D1BBB">
        <w:rPr>
          <w:bCs/>
          <w:color w:val="000000"/>
          <w:lang w:val="uk-UA"/>
        </w:rPr>
        <w:t xml:space="preserve">** </w:t>
      </w:r>
      <w:r w:rsidR="002A421D" w:rsidRPr="008D1BBB">
        <w:rPr>
          <w:bCs/>
          <w:color w:val="000000"/>
          <w:lang w:val="uk-UA"/>
        </w:rPr>
        <w:t>Уточняється</w:t>
      </w:r>
      <w:r w:rsidRPr="008D1BBB">
        <w:rPr>
          <w:bCs/>
          <w:color w:val="000000"/>
          <w:lang w:val="uk-UA"/>
        </w:rPr>
        <w:t xml:space="preserve"> при затвердженні (внесенні змін) показників місцевих бюджетів.</w:t>
      </w:r>
    </w:p>
    <w:p w14:paraId="65A24B21" w14:textId="77777777" w:rsidR="00144003" w:rsidRPr="008D1BBB" w:rsidRDefault="00144003" w:rsidP="00144003">
      <w:pPr>
        <w:tabs>
          <w:tab w:val="left" w:pos="1080"/>
        </w:tabs>
        <w:jc w:val="both"/>
        <w:rPr>
          <w:color w:val="000000"/>
          <w:sz w:val="28"/>
          <w:szCs w:val="28"/>
          <w:lang w:val="uk-UA"/>
        </w:rPr>
      </w:pPr>
    </w:p>
    <w:p w14:paraId="1E2916AB" w14:textId="77777777" w:rsidR="00334BAA" w:rsidRPr="006447D4" w:rsidRDefault="006447D4" w:rsidP="00D11E3B">
      <w:pPr>
        <w:tabs>
          <w:tab w:val="left" w:pos="1080"/>
        </w:tabs>
        <w:jc w:val="center"/>
        <w:rPr>
          <w:color w:val="000000"/>
          <w:sz w:val="28"/>
          <w:szCs w:val="28"/>
          <w:lang w:val="uk-UA"/>
        </w:rPr>
      </w:pPr>
      <w:r w:rsidRPr="008D1BBB">
        <w:rPr>
          <w:sz w:val="28"/>
          <w:szCs w:val="28"/>
          <w:lang w:val="uk-UA"/>
        </w:rPr>
        <w:t>______________________________________________________________________________________</w:t>
      </w:r>
      <w:r>
        <w:rPr>
          <w:sz w:val="28"/>
          <w:szCs w:val="28"/>
          <w:lang w:val="uk-UA"/>
        </w:rPr>
        <w:t>____</w:t>
      </w:r>
    </w:p>
    <w:sectPr w:rsidR="00334BAA" w:rsidRPr="006447D4" w:rsidSect="00603940">
      <w:headerReference w:type="default" r:id="rId8"/>
      <w:footerReference w:type="default" r:id="rId9"/>
      <w:pgSz w:w="16838" w:h="11906" w:orient="landscape"/>
      <w:pgMar w:top="-1135" w:right="567" w:bottom="567" w:left="1701" w:header="568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D2127" w14:textId="77777777" w:rsidR="00025959" w:rsidRDefault="00025959">
      <w:r>
        <w:separator/>
      </w:r>
    </w:p>
  </w:endnote>
  <w:endnote w:type="continuationSeparator" w:id="0">
    <w:p w14:paraId="54B069D7" w14:textId="77777777" w:rsidR="00025959" w:rsidRDefault="00025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D0934" w14:textId="77777777" w:rsidR="00726634" w:rsidRDefault="00726634">
    <w:pPr>
      <w:pStyle w:val="af1"/>
      <w:jc w:val="right"/>
    </w:pPr>
  </w:p>
  <w:p w14:paraId="2F371856" w14:textId="77777777" w:rsidR="00726634" w:rsidRDefault="00726634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704A2" w14:textId="77777777" w:rsidR="00025959" w:rsidRDefault="00025959">
      <w:r>
        <w:separator/>
      </w:r>
    </w:p>
  </w:footnote>
  <w:footnote w:type="continuationSeparator" w:id="0">
    <w:p w14:paraId="2F4CBFDB" w14:textId="77777777" w:rsidR="00025959" w:rsidRDefault="00025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DBA8B" w14:textId="77777777" w:rsidR="00726634" w:rsidRDefault="005E26AE" w:rsidP="005E26AE">
    <w:pPr>
      <w:pStyle w:val="ab"/>
      <w:tabs>
        <w:tab w:val="center" w:pos="7285"/>
        <w:tab w:val="left" w:pos="10470"/>
      </w:tabs>
      <w:rPr>
        <w:lang w:val="uk-UA"/>
      </w:rPr>
    </w:pPr>
    <w:r>
      <w:tab/>
    </w:r>
    <w:r>
      <w:tab/>
    </w:r>
    <w:r w:rsidR="00726634">
      <w:fldChar w:fldCharType="begin"/>
    </w:r>
    <w:r w:rsidR="00726634">
      <w:instrText>PAGE   \* MERGEFORMAT</w:instrText>
    </w:r>
    <w:r w:rsidR="00726634">
      <w:fldChar w:fldCharType="separate"/>
    </w:r>
    <w:r w:rsidR="00546195">
      <w:rPr>
        <w:noProof/>
      </w:rPr>
      <w:t>2</w:t>
    </w:r>
    <w:r w:rsidR="00726634">
      <w:fldChar w:fldCharType="end"/>
    </w:r>
    <w:r>
      <w:tab/>
    </w:r>
    <w:r>
      <w:tab/>
    </w:r>
    <w:r w:rsidR="00D5337C">
      <w:rPr>
        <w:lang w:val="uk-UA"/>
      </w:rPr>
      <w:t xml:space="preserve">Продовження </w:t>
    </w:r>
    <w:r w:rsidR="00D5337C" w:rsidRPr="008D1BBB">
      <w:rPr>
        <w:lang w:val="uk-UA"/>
      </w:rPr>
      <w:t xml:space="preserve">додатка </w:t>
    </w:r>
    <w:r w:rsidR="00546195">
      <w:rPr>
        <w:lang w:val="uk-UA"/>
      </w:rPr>
      <w:t>5</w:t>
    </w:r>
  </w:p>
  <w:p w14:paraId="2D4A3E2A" w14:textId="77777777" w:rsidR="00D5337C" w:rsidRDefault="00D5337C" w:rsidP="005E26AE">
    <w:pPr>
      <w:pStyle w:val="ab"/>
      <w:tabs>
        <w:tab w:val="center" w:pos="7285"/>
        <w:tab w:val="left" w:pos="10470"/>
      </w:tabs>
      <w:rPr>
        <w:lang w:val="uk-UA"/>
      </w:rPr>
    </w:pPr>
  </w:p>
  <w:p w14:paraId="143F98AB" w14:textId="77777777" w:rsidR="005E26AE" w:rsidRPr="005E26AE" w:rsidRDefault="005E26AE" w:rsidP="005E26AE">
    <w:pPr>
      <w:pStyle w:val="ab"/>
      <w:tabs>
        <w:tab w:val="center" w:pos="7285"/>
        <w:tab w:val="left" w:pos="10470"/>
      </w:tabs>
      <w:rPr>
        <w:lang w:val="uk-UA"/>
      </w:rPr>
    </w:pPr>
  </w:p>
  <w:p w14:paraId="66D08F91" w14:textId="77777777" w:rsidR="00726634" w:rsidRPr="005F53C0" w:rsidRDefault="00726634" w:rsidP="00B4763D">
    <w:pPr>
      <w:pStyle w:val="ab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4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3FC409D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3422CAD"/>
    <w:multiLevelType w:val="hybridMultilevel"/>
    <w:tmpl w:val="38D479A2"/>
    <w:lvl w:ilvl="0" w:tplc="AC98D79C">
      <w:start w:val="200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8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1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6942111">
    <w:abstractNumId w:val="0"/>
  </w:num>
  <w:num w:numId="2" w16cid:durableId="392654993">
    <w:abstractNumId w:val="1"/>
  </w:num>
  <w:num w:numId="3" w16cid:durableId="457527151">
    <w:abstractNumId w:val="2"/>
  </w:num>
  <w:num w:numId="4" w16cid:durableId="2119983439">
    <w:abstractNumId w:val="3"/>
  </w:num>
  <w:num w:numId="5" w16cid:durableId="1890025064">
    <w:abstractNumId w:val="4"/>
  </w:num>
  <w:num w:numId="6" w16cid:durableId="2082869175">
    <w:abstractNumId w:val="5"/>
  </w:num>
  <w:num w:numId="7" w16cid:durableId="496648837">
    <w:abstractNumId w:val="6"/>
  </w:num>
  <w:num w:numId="8" w16cid:durableId="2016809665">
    <w:abstractNumId w:val="7"/>
  </w:num>
  <w:num w:numId="9" w16cid:durableId="281158740">
    <w:abstractNumId w:val="8"/>
  </w:num>
  <w:num w:numId="10" w16cid:durableId="337386815">
    <w:abstractNumId w:val="23"/>
  </w:num>
  <w:num w:numId="11" w16cid:durableId="1304428816">
    <w:abstractNumId w:val="26"/>
  </w:num>
  <w:num w:numId="12" w16cid:durableId="819735756">
    <w:abstractNumId w:val="16"/>
  </w:num>
  <w:num w:numId="13" w16cid:durableId="878587230">
    <w:abstractNumId w:val="29"/>
  </w:num>
  <w:num w:numId="14" w16cid:durableId="660424897">
    <w:abstractNumId w:val="30"/>
  </w:num>
  <w:num w:numId="15" w16cid:durableId="1518151462">
    <w:abstractNumId w:val="10"/>
  </w:num>
  <w:num w:numId="16" w16cid:durableId="234049225">
    <w:abstractNumId w:val="40"/>
  </w:num>
  <w:num w:numId="17" w16cid:durableId="97063543">
    <w:abstractNumId w:val="36"/>
  </w:num>
  <w:num w:numId="18" w16cid:durableId="1337731427">
    <w:abstractNumId w:val="21"/>
  </w:num>
  <w:num w:numId="19" w16cid:durableId="1865514805">
    <w:abstractNumId w:val="18"/>
  </w:num>
  <w:num w:numId="20" w16cid:durableId="551574183">
    <w:abstractNumId w:val="22"/>
  </w:num>
  <w:num w:numId="21" w16cid:durableId="1239242096">
    <w:abstractNumId w:val="24"/>
  </w:num>
  <w:num w:numId="22" w16cid:durableId="831455606">
    <w:abstractNumId w:val="31"/>
  </w:num>
  <w:num w:numId="23" w16cid:durableId="819157066">
    <w:abstractNumId w:val="12"/>
  </w:num>
  <w:num w:numId="24" w16cid:durableId="1422606711">
    <w:abstractNumId w:val="14"/>
  </w:num>
  <w:num w:numId="25" w16cid:durableId="2133546598">
    <w:abstractNumId w:val="27"/>
  </w:num>
  <w:num w:numId="26" w16cid:durableId="1970629985">
    <w:abstractNumId w:val="20"/>
  </w:num>
  <w:num w:numId="27" w16cid:durableId="1195651455">
    <w:abstractNumId w:val="28"/>
  </w:num>
  <w:num w:numId="28" w16cid:durableId="1114515453">
    <w:abstractNumId w:val="9"/>
  </w:num>
  <w:num w:numId="29" w16cid:durableId="941912895">
    <w:abstractNumId w:val="33"/>
  </w:num>
  <w:num w:numId="30" w16cid:durableId="1483539936">
    <w:abstractNumId w:val="15"/>
  </w:num>
  <w:num w:numId="31" w16cid:durableId="1257707482">
    <w:abstractNumId w:val="32"/>
  </w:num>
  <w:num w:numId="32" w16cid:durableId="63723831">
    <w:abstractNumId w:val="42"/>
  </w:num>
  <w:num w:numId="33" w16cid:durableId="1782918598">
    <w:abstractNumId w:val="17"/>
  </w:num>
  <w:num w:numId="34" w16cid:durableId="1139029021">
    <w:abstractNumId w:val="19"/>
  </w:num>
  <w:num w:numId="35" w16cid:durableId="1525443617">
    <w:abstractNumId w:val="13"/>
  </w:num>
  <w:num w:numId="36" w16cid:durableId="477571016">
    <w:abstractNumId w:val="39"/>
  </w:num>
  <w:num w:numId="37" w16cid:durableId="694228889">
    <w:abstractNumId w:val="38"/>
  </w:num>
  <w:num w:numId="38" w16cid:durableId="735083689">
    <w:abstractNumId w:val="11"/>
  </w:num>
  <w:num w:numId="39" w16cid:durableId="1656881353">
    <w:abstractNumId w:val="37"/>
  </w:num>
  <w:num w:numId="40" w16cid:durableId="907224039">
    <w:abstractNumId w:val="41"/>
  </w:num>
  <w:num w:numId="41" w16cid:durableId="1698461485">
    <w:abstractNumId w:val="35"/>
  </w:num>
  <w:num w:numId="42" w16cid:durableId="1481506827">
    <w:abstractNumId w:val="25"/>
  </w:num>
  <w:num w:numId="43" w16cid:durableId="21300795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A0A"/>
    <w:rsid w:val="00000DB2"/>
    <w:rsid w:val="00002554"/>
    <w:rsid w:val="00002A80"/>
    <w:rsid w:val="00003389"/>
    <w:rsid w:val="000045DE"/>
    <w:rsid w:val="000059A5"/>
    <w:rsid w:val="0000632D"/>
    <w:rsid w:val="0000648E"/>
    <w:rsid w:val="0000668B"/>
    <w:rsid w:val="0001069C"/>
    <w:rsid w:val="000109C4"/>
    <w:rsid w:val="0001156C"/>
    <w:rsid w:val="00011ACB"/>
    <w:rsid w:val="0001278F"/>
    <w:rsid w:val="000164CB"/>
    <w:rsid w:val="0002047A"/>
    <w:rsid w:val="0002083E"/>
    <w:rsid w:val="00020F9B"/>
    <w:rsid w:val="00022995"/>
    <w:rsid w:val="00022DF1"/>
    <w:rsid w:val="00024145"/>
    <w:rsid w:val="00025959"/>
    <w:rsid w:val="00026421"/>
    <w:rsid w:val="00027CA6"/>
    <w:rsid w:val="000307B8"/>
    <w:rsid w:val="00031DD1"/>
    <w:rsid w:val="00033581"/>
    <w:rsid w:val="0003669F"/>
    <w:rsid w:val="00041623"/>
    <w:rsid w:val="00041B22"/>
    <w:rsid w:val="000426B8"/>
    <w:rsid w:val="0004304B"/>
    <w:rsid w:val="000444E1"/>
    <w:rsid w:val="000449A1"/>
    <w:rsid w:val="00044DC9"/>
    <w:rsid w:val="00046D81"/>
    <w:rsid w:val="00050C1D"/>
    <w:rsid w:val="000511C8"/>
    <w:rsid w:val="000522FD"/>
    <w:rsid w:val="00054BE6"/>
    <w:rsid w:val="00055748"/>
    <w:rsid w:val="0006255B"/>
    <w:rsid w:val="00064022"/>
    <w:rsid w:val="00065A06"/>
    <w:rsid w:val="0007080F"/>
    <w:rsid w:val="00071425"/>
    <w:rsid w:val="00072363"/>
    <w:rsid w:val="000724AC"/>
    <w:rsid w:val="0007273C"/>
    <w:rsid w:val="00076D48"/>
    <w:rsid w:val="0008134A"/>
    <w:rsid w:val="00081C5D"/>
    <w:rsid w:val="00081FC8"/>
    <w:rsid w:val="00083CAE"/>
    <w:rsid w:val="00084EC2"/>
    <w:rsid w:val="000869B0"/>
    <w:rsid w:val="000870ED"/>
    <w:rsid w:val="0009159F"/>
    <w:rsid w:val="00092412"/>
    <w:rsid w:val="00093AE1"/>
    <w:rsid w:val="00093C65"/>
    <w:rsid w:val="00094245"/>
    <w:rsid w:val="000A09C6"/>
    <w:rsid w:val="000A3D3C"/>
    <w:rsid w:val="000A779F"/>
    <w:rsid w:val="000B23DB"/>
    <w:rsid w:val="000B2DC8"/>
    <w:rsid w:val="000B33C0"/>
    <w:rsid w:val="000B48BC"/>
    <w:rsid w:val="000B57F3"/>
    <w:rsid w:val="000C13DA"/>
    <w:rsid w:val="000C16DA"/>
    <w:rsid w:val="000C4588"/>
    <w:rsid w:val="000C7CEC"/>
    <w:rsid w:val="000D0454"/>
    <w:rsid w:val="000D450B"/>
    <w:rsid w:val="000D48AF"/>
    <w:rsid w:val="000D6DCE"/>
    <w:rsid w:val="000E0A15"/>
    <w:rsid w:val="000E3869"/>
    <w:rsid w:val="000E3A11"/>
    <w:rsid w:val="000E43D5"/>
    <w:rsid w:val="000E683E"/>
    <w:rsid w:val="000E74EE"/>
    <w:rsid w:val="000F0EEB"/>
    <w:rsid w:val="000F3A6B"/>
    <w:rsid w:val="00101665"/>
    <w:rsid w:val="00101D57"/>
    <w:rsid w:val="001020A1"/>
    <w:rsid w:val="001025EF"/>
    <w:rsid w:val="00103B17"/>
    <w:rsid w:val="0010431B"/>
    <w:rsid w:val="00105042"/>
    <w:rsid w:val="001064D3"/>
    <w:rsid w:val="00107958"/>
    <w:rsid w:val="00110335"/>
    <w:rsid w:val="00111F13"/>
    <w:rsid w:val="00112FA4"/>
    <w:rsid w:val="00113414"/>
    <w:rsid w:val="001153CF"/>
    <w:rsid w:val="00115C33"/>
    <w:rsid w:val="001217C1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003"/>
    <w:rsid w:val="00144038"/>
    <w:rsid w:val="0014451A"/>
    <w:rsid w:val="00144DEF"/>
    <w:rsid w:val="00146326"/>
    <w:rsid w:val="001467ED"/>
    <w:rsid w:val="00147F7B"/>
    <w:rsid w:val="0015137A"/>
    <w:rsid w:val="0015177D"/>
    <w:rsid w:val="00153093"/>
    <w:rsid w:val="00161C76"/>
    <w:rsid w:val="0016286F"/>
    <w:rsid w:val="0016306F"/>
    <w:rsid w:val="00164F87"/>
    <w:rsid w:val="00166C3B"/>
    <w:rsid w:val="001706D4"/>
    <w:rsid w:val="00173730"/>
    <w:rsid w:val="0017703F"/>
    <w:rsid w:val="001777F4"/>
    <w:rsid w:val="0018260D"/>
    <w:rsid w:val="00182DF0"/>
    <w:rsid w:val="00183347"/>
    <w:rsid w:val="00184311"/>
    <w:rsid w:val="001851F2"/>
    <w:rsid w:val="001873F8"/>
    <w:rsid w:val="00190307"/>
    <w:rsid w:val="00191A15"/>
    <w:rsid w:val="0019386B"/>
    <w:rsid w:val="00194F7A"/>
    <w:rsid w:val="00194FD2"/>
    <w:rsid w:val="00197511"/>
    <w:rsid w:val="001A1BF4"/>
    <w:rsid w:val="001A36C5"/>
    <w:rsid w:val="001A3F8D"/>
    <w:rsid w:val="001A4772"/>
    <w:rsid w:val="001A77AE"/>
    <w:rsid w:val="001B03BA"/>
    <w:rsid w:val="001B0DE1"/>
    <w:rsid w:val="001B0E35"/>
    <w:rsid w:val="001B11FD"/>
    <w:rsid w:val="001B17DB"/>
    <w:rsid w:val="001B77C6"/>
    <w:rsid w:val="001C08A7"/>
    <w:rsid w:val="001C0A14"/>
    <w:rsid w:val="001C0ADD"/>
    <w:rsid w:val="001C2BD8"/>
    <w:rsid w:val="001C56D2"/>
    <w:rsid w:val="001C6B11"/>
    <w:rsid w:val="001D0406"/>
    <w:rsid w:val="001D05E2"/>
    <w:rsid w:val="001D1D9E"/>
    <w:rsid w:val="001D2A75"/>
    <w:rsid w:val="001D3729"/>
    <w:rsid w:val="001D6129"/>
    <w:rsid w:val="001E1B33"/>
    <w:rsid w:val="001E332A"/>
    <w:rsid w:val="001E496C"/>
    <w:rsid w:val="001E5C2A"/>
    <w:rsid w:val="001F13D8"/>
    <w:rsid w:val="001F1F44"/>
    <w:rsid w:val="001F2D54"/>
    <w:rsid w:val="001F30F5"/>
    <w:rsid w:val="001F3C86"/>
    <w:rsid w:val="001F5DD9"/>
    <w:rsid w:val="001F5E1A"/>
    <w:rsid w:val="001F7177"/>
    <w:rsid w:val="0020251A"/>
    <w:rsid w:val="00202589"/>
    <w:rsid w:val="00202F3A"/>
    <w:rsid w:val="002041D5"/>
    <w:rsid w:val="00204317"/>
    <w:rsid w:val="002052FA"/>
    <w:rsid w:val="0020625E"/>
    <w:rsid w:val="002062A2"/>
    <w:rsid w:val="00207750"/>
    <w:rsid w:val="00211CB2"/>
    <w:rsid w:val="002133E0"/>
    <w:rsid w:val="00214D20"/>
    <w:rsid w:val="002154DD"/>
    <w:rsid w:val="00221083"/>
    <w:rsid w:val="00222266"/>
    <w:rsid w:val="0022231F"/>
    <w:rsid w:val="002309A3"/>
    <w:rsid w:val="00231FAC"/>
    <w:rsid w:val="00232C67"/>
    <w:rsid w:val="0023331E"/>
    <w:rsid w:val="0023355A"/>
    <w:rsid w:val="002341EB"/>
    <w:rsid w:val="00235A31"/>
    <w:rsid w:val="00236183"/>
    <w:rsid w:val="0024361F"/>
    <w:rsid w:val="00244D97"/>
    <w:rsid w:val="00253EA7"/>
    <w:rsid w:val="00255172"/>
    <w:rsid w:val="002576BD"/>
    <w:rsid w:val="002605CB"/>
    <w:rsid w:val="002623A4"/>
    <w:rsid w:val="002623D9"/>
    <w:rsid w:val="00262605"/>
    <w:rsid w:val="00262DB7"/>
    <w:rsid w:val="0026370F"/>
    <w:rsid w:val="00263E90"/>
    <w:rsid w:val="00266EFA"/>
    <w:rsid w:val="00270173"/>
    <w:rsid w:val="00270E69"/>
    <w:rsid w:val="002713A7"/>
    <w:rsid w:val="00271C6C"/>
    <w:rsid w:val="00271E34"/>
    <w:rsid w:val="00276015"/>
    <w:rsid w:val="00276D33"/>
    <w:rsid w:val="00277B25"/>
    <w:rsid w:val="002815EB"/>
    <w:rsid w:val="002824E8"/>
    <w:rsid w:val="00283ADB"/>
    <w:rsid w:val="00286D80"/>
    <w:rsid w:val="00290F17"/>
    <w:rsid w:val="00293CAE"/>
    <w:rsid w:val="00293EF1"/>
    <w:rsid w:val="0029548A"/>
    <w:rsid w:val="002957B2"/>
    <w:rsid w:val="00295FA9"/>
    <w:rsid w:val="00297FD5"/>
    <w:rsid w:val="002A1AFB"/>
    <w:rsid w:val="002A30DB"/>
    <w:rsid w:val="002A3E90"/>
    <w:rsid w:val="002A421D"/>
    <w:rsid w:val="002A53BA"/>
    <w:rsid w:val="002A5620"/>
    <w:rsid w:val="002B0476"/>
    <w:rsid w:val="002B0EEC"/>
    <w:rsid w:val="002B152B"/>
    <w:rsid w:val="002B2F5A"/>
    <w:rsid w:val="002B5DD0"/>
    <w:rsid w:val="002C0EFE"/>
    <w:rsid w:val="002C33F8"/>
    <w:rsid w:val="002C6DE3"/>
    <w:rsid w:val="002D1AA1"/>
    <w:rsid w:val="002D3B75"/>
    <w:rsid w:val="002D4622"/>
    <w:rsid w:val="002D6180"/>
    <w:rsid w:val="002E0E68"/>
    <w:rsid w:val="002E204D"/>
    <w:rsid w:val="002E2E5B"/>
    <w:rsid w:val="002E31D8"/>
    <w:rsid w:val="002E6EA9"/>
    <w:rsid w:val="002E7DD5"/>
    <w:rsid w:val="002F2381"/>
    <w:rsid w:val="002F344F"/>
    <w:rsid w:val="002F65EF"/>
    <w:rsid w:val="002F682F"/>
    <w:rsid w:val="002F6864"/>
    <w:rsid w:val="002F7F54"/>
    <w:rsid w:val="003003A0"/>
    <w:rsid w:val="00301102"/>
    <w:rsid w:val="003014AA"/>
    <w:rsid w:val="00301A72"/>
    <w:rsid w:val="00301E02"/>
    <w:rsid w:val="003033DE"/>
    <w:rsid w:val="0030365F"/>
    <w:rsid w:val="003046AB"/>
    <w:rsid w:val="00304E96"/>
    <w:rsid w:val="003059D1"/>
    <w:rsid w:val="00306CCD"/>
    <w:rsid w:val="00310720"/>
    <w:rsid w:val="00311559"/>
    <w:rsid w:val="00311C11"/>
    <w:rsid w:val="003122B7"/>
    <w:rsid w:val="003126B1"/>
    <w:rsid w:val="00312D09"/>
    <w:rsid w:val="00314557"/>
    <w:rsid w:val="00320B31"/>
    <w:rsid w:val="00321954"/>
    <w:rsid w:val="00322A71"/>
    <w:rsid w:val="0032499F"/>
    <w:rsid w:val="00324AD4"/>
    <w:rsid w:val="00325E4F"/>
    <w:rsid w:val="00327DA2"/>
    <w:rsid w:val="003300FB"/>
    <w:rsid w:val="00334386"/>
    <w:rsid w:val="00334BAA"/>
    <w:rsid w:val="003353F1"/>
    <w:rsid w:val="00335A2C"/>
    <w:rsid w:val="00335FDF"/>
    <w:rsid w:val="00336566"/>
    <w:rsid w:val="00336897"/>
    <w:rsid w:val="00337890"/>
    <w:rsid w:val="0034077B"/>
    <w:rsid w:val="00344D07"/>
    <w:rsid w:val="00345E8C"/>
    <w:rsid w:val="00346D1D"/>
    <w:rsid w:val="00347AA8"/>
    <w:rsid w:val="0035063A"/>
    <w:rsid w:val="00350F79"/>
    <w:rsid w:val="00351D32"/>
    <w:rsid w:val="00352636"/>
    <w:rsid w:val="00353BB2"/>
    <w:rsid w:val="00357BF4"/>
    <w:rsid w:val="0036105A"/>
    <w:rsid w:val="00363AEC"/>
    <w:rsid w:val="00365CCA"/>
    <w:rsid w:val="00371C33"/>
    <w:rsid w:val="00373FD5"/>
    <w:rsid w:val="0037410A"/>
    <w:rsid w:val="003741EE"/>
    <w:rsid w:val="00376C1D"/>
    <w:rsid w:val="003775FC"/>
    <w:rsid w:val="003810AB"/>
    <w:rsid w:val="00382148"/>
    <w:rsid w:val="003828AB"/>
    <w:rsid w:val="00382DCF"/>
    <w:rsid w:val="00384325"/>
    <w:rsid w:val="00384714"/>
    <w:rsid w:val="00384DAF"/>
    <w:rsid w:val="0038545F"/>
    <w:rsid w:val="00385D8D"/>
    <w:rsid w:val="0038623D"/>
    <w:rsid w:val="003904BE"/>
    <w:rsid w:val="00391078"/>
    <w:rsid w:val="0039183F"/>
    <w:rsid w:val="00391D58"/>
    <w:rsid w:val="003927E6"/>
    <w:rsid w:val="003939CB"/>
    <w:rsid w:val="003953F1"/>
    <w:rsid w:val="00395D9D"/>
    <w:rsid w:val="003A1BE7"/>
    <w:rsid w:val="003A2976"/>
    <w:rsid w:val="003A6203"/>
    <w:rsid w:val="003A62A3"/>
    <w:rsid w:val="003A69E4"/>
    <w:rsid w:val="003B2908"/>
    <w:rsid w:val="003B6299"/>
    <w:rsid w:val="003B753A"/>
    <w:rsid w:val="003C25B5"/>
    <w:rsid w:val="003C3AB5"/>
    <w:rsid w:val="003C5FBC"/>
    <w:rsid w:val="003C6A97"/>
    <w:rsid w:val="003C6ACB"/>
    <w:rsid w:val="003C7F44"/>
    <w:rsid w:val="003D0FD6"/>
    <w:rsid w:val="003D3778"/>
    <w:rsid w:val="003D4DA5"/>
    <w:rsid w:val="003D7060"/>
    <w:rsid w:val="003D7FCE"/>
    <w:rsid w:val="003E1179"/>
    <w:rsid w:val="003E2319"/>
    <w:rsid w:val="003E2926"/>
    <w:rsid w:val="003F267E"/>
    <w:rsid w:val="003F3BBB"/>
    <w:rsid w:val="003F4A0A"/>
    <w:rsid w:val="003F5B7E"/>
    <w:rsid w:val="003F6F9A"/>
    <w:rsid w:val="00400A37"/>
    <w:rsid w:val="0040433B"/>
    <w:rsid w:val="00404D39"/>
    <w:rsid w:val="0040519D"/>
    <w:rsid w:val="00407005"/>
    <w:rsid w:val="00407D38"/>
    <w:rsid w:val="00410764"/>
    <w:rsid w:val="00410EA2"/>
    <w:rsid w:val="00411503"/>
    <w:rsid w:val="004115B3"/>
    <w:rsid w:val="004166FB"/>
    <w:rsid w:val="00420D99"/>
    <w:rsid w:val="0042487E"/>
    <w:rsid w:val="00425A25"/>
    <w:rsid w:val="0042724E"/>
    <w:rsid w:val="004279FF"/>
    <w:rsid w:val="00431308"/>
    <w:rsid w:val="00431BF9"/>
    <w:rsid w:val="004321CF"/>
    <w:rsid w:val="00442E8C"/>
    <w:rsid w:val="0044408F"/>
    <w:rsid w:val="004448E4"/>
    <w:rsid w:val="004463DA"/>
    <w:rsid w:val="004513F7"/>
    <w:rsid w:val="00452C46"/>
    <w:rsid w:val="00453F7F"/>
    <w:rsid w:val="00454718"/>
    <w:rsid w:val="004570C4"/>
    <w:rsid w:val="00461037"/>
    <w:rsid w:val="00462D96"/>
    <w:rsid w:val="00462E95"/>
    <w:rsid w:val="0046559E"/>
    <w:rsid w:val="00466CB6"/>
    <w:rsid w:val="00470C7A"/>
    <w:rsid w:val="00472076"/>
    <w:rsid w:val="004723FC"/>
    <w:rsid w:val="00473F7B"/>
    <w:rsid w:val="00474E31"/>
    <w:rsid w:val="0047631D"/>
    <w:rsid w:val="00482267"/>
    <w:rsid w:val="00482E24"/>
    <w:rsid w:val="004840C8"/>
    <w:rsid w:val="004844CD"/>
    <w:rsid w:val="00484936"/>
    <w:rsid w:val="00484FC7"/>
    <w:rsid w:val="004858C6"/>
    <w:rsid w:val="004905F2"/>
    <w:rsid w:val="004914F9"/>
    <w:rsid w:val="00491BC5"/>
    <w:rsid w:val="00492394"/>
    <w:rsid w:val="00497312"/>
    <w:rsid w:val="004A0595"/>
    <w:rsid w:val="004A08D4"/>
    <w:rsid w:val="004A19C7"/>
    <w:rsid w:val="004A402A"/>
    <w:rsid w:val="004A42D9"/>
    <w:rsid w:val="004A5134"/>
    <w:rsid w:val="004A60E0"/>
    <w:rsid w:val="004A7465"/>
    <w:rsid w:val="004A75B9"/>
    <w:rsid w:val="004A7774"/>
    <w:rsid w:val="004A79E3"/>
    <w:rsid w:val="004A7A18"/>
    <w:rsid w:val="004A7B04"/>
    <w:rsid w:val="004B2EC2"/>
    <w:rsid w:val="004B55AF"/>
    <w:rsid w:val="004B6F03"/>
    <w:rsid w:val="004B7F86"/>
    <w:rsid w:val="004C1B26"/>
    <w:rsid w:val="004C24B3"/>
    <w:rsid w:val="004C24E4"/>
    <w:rsid w:val="004C2F20"/>
    <w:rsid w:val="004C3C8A"/>
    <w:rsid w:val="004C426F"/>
    <w:rsid w:val="004C4644"/>
    <w:rsid w:val="004C57A9"/>
    <w:rsid w:val="004C68BE"/>
    <w:rsid w:val="004C7EC5"/>
    <w:rsid w:val="004D10A4"/>
    <w:rsid w:val="004D1A33"/>
    <w:rsid w:val="004D4063"/>
    <w:rsid w:val="004D416C"/>
    <w:rsid w:val="004D555D"/>
    <w:rsid w:val="004D60B2"/>
    <w:rsid w:val="004D6F73"/>
    <w:rsid w:val="004D737D"/>
    <w:rsid w:val="004E30AD"/>
    <w:rsid w:val="004E4878"/>
    <w:rsid w:val="004E7793"/>
    <w:rsid w:val="004F0AB6"/>
    <w:rsid w:val="004F2507"/>
    <w:rsid w:val="004F7081"/>
    <w:rsid w:val="004F728B"/>
    <w:rsid w:val="004F7AB4"/>
    <w:rsid w:val="004F7E59"/>
    <w:rsid w:val="00500250"/>
    <w:rsid w:val="00503A86"/>
    <w:rsid w:val="00504F74"/>
    <w:rsid w:val="00506599"/>
    <w:rsid w:val="00512270"/>
    <w:rsid w:val="00513096"/>
    <w:rsid w:val="00513B45"/>
    <w:rsid w:val="005147BD"/>
    <w:rsid w:val="00514B04"/>
    <w:rsid w:val="005173AE"/>
    <w:rsid w:val="00520FD9"/>
    <w:rsid w:val="00521D81"/>
    <w:rsid w:val="00526C66"/>
    <w:rsid w:val="00531A72"/>
    <w:rsid w:val="00534C72"/>
    <w:rsid w:val="00534D2C"/>
    <w:rsid w:val="00540109"/>
    <w:rsid w:val="0054013A"/>
    <w:rsid w:val="0054389D"/>
    <w:rsid w:val="00546195"/>
    <w:rsid w:val="00546BD8"/>
    <w:rsid w:val="0055290A"/>
    <w:rsid w:val="0055492E"/>
    <w:rsid w:val="00554AC4"/>
    <w:rsid w:val="00554B81"/>
    <w:rsid w:val="00555F55"/>
    <w:rsid w:val="00557CBA"/>
    <w:rsid w:val="00557DD9"/>
    <w:rsid w:val="005652ED"/>
    <w:rsid w:val="00565D1B"/>
    <w:rsid w:val="005660FC"/>
    <w:rsid w:val="0057135A"/>
    <w:rsid w:val="0057252B"/>
    <w:rsid w:val="005741CB"/>
    <w:rsid w:val="0057459D"/>
    <w:rsid w:val="0057487E"/>
    <w:rsid w:val="00574903"/>
    <w:rsid w:val="00575CA7"/>
    <w:rsid w:val="00577DA5"/>
    <w:rsid w:val="00583279"/>
    <w:rsid w:val="005841F8"/>
    <w:rsid w:val="00585169"/>
    <w:rsid w:val="005854E8"/>
    <w:rsid w:val="00586B3E"/>
    <w:rsid w:val="00586C33"/>
    <w:rsid w:val="00587AA4"/>
    <w:rsid w:val="00587B95"/>
    <w:rsid w:val="00591CF5"/>
    <w:rsid w:val="005921C4"/>
    <w:rsid w:val="00594C0E"/>
    <w:rsid w:val="005958BA"/>
    <w:rsid w:val="00596253"/>
    <w:rsid w:val="0059671B"/>
    <w:rsid w:val="005970D2"/>
    <w:rsid w:val="005A09A3"/>
    <w:rsid w:val="005A4221"/>
    <w:rsid w:val="005A56FE"/>
    <w:rsid w:val="005A5719"/>
    <w:rsid w:val="005A5CE1"/>
    <w:rsid w:val="005A6697"/>
    <w:rsid w:val="005A6EB7"/>
    <w:rsid w:val="005B05CB"/>
    <w:rsid w:val="005B2F2D"/>
    <w:rsid w:val="005B4F73"/>
    <w:rsid w:val="005B56CF"/>
    <w:rsid w:val="005B66DE"/>
    <w:rsid w:val="005C0DB7"/>
    <w:rsid w:val="005C10C4"/>
    <w:rsid w:val="005C42A1"/>
    <w:rsid w:val="005C59C0"/>
    <w:rsid w:val="005D0A60"/>
    <w:rsid w:val="005D15BB"/>
    <w:rsid w:val="005D27A6"/>
    <w:rsid w:val="005D2BAB"/>
    <w:rsid w:val="005D326B"/>
    <w:rsid w:val="005D38BB"/>
    <w:rsid w:val="005D4F0C"/>
    <w:rsid w:val="005D5874"/>
    <w:rsid w:val="005D63F0"/>
    <w:rsid w:val="005D74BC"/>
    <w:rsid w:val="005E26AE"/>
    <w:rsid w:val="005E392C"/>
    <w:rsid w:val="005E4AE6"/>
    <w:rsid w:val="005F031D"/>
    <w:rsid w:val="005F0F95"/>
    <w:rsid w:val="005F2D24"/>
    <w:rsid w:val="005F40B3"/>
    <w:rsid w:val="005F53C0"/>
    <w:rsid w:val="005F6EF7"/>
    <w:rsid w:val="006002DE"/>
    <w:rsid w:val="00602441"/>
    <w:rsid w:val="00602BA8"/>
    <w:rsid w:val="00603940"/>
    <w:rsid w:val="00607535"/>
    <w:rsid w:val="00607CAC"/>
    <w:rsid w:val="00611240"/>
    <w:rsid w:val="0061318E"/>
    <w:rsid w:val="006136D5"/>
    <w:rsid w:val="00615071"/>
    <w:rsid w:val="00615A53"/>
    <w:rsid w:val="00616876"/>
    <w:rsid w:val="00616A29"/>
    <w:rsid w:val="0061708C"/>
    <w:rsid w:val="00617C00"/>
    <w:rsid w:val="00620D07"/>
    <w:rsid w:val="00621794"/>
    <w:rsid w:val="006239CC"/>
    <w:rsid w:val="00624981"/>
    <w:rsid w:val="00627137"/>
    <w:rsid w:val="006333D7"/>
    <w:rsid w:val="00634926"/>
    <w:rsid w:val="006366CC"/>
    <w:rsid w:val="00641AFB"/>
    <w:rsid w:val="00641F0D"/>
    <w:rsid w:val="0064467B"/>
    <w:rsid w:val="006447D4"/>
    <w:rsid w:val="0064566C"/>
    <w:rsid w:val="006501E9"/>
    <w:rsid w:val="00650271"/>
    <w:rsid w:val="006544C8"/>
    <w:rsid w:val="00656249"/>
    <w:rsid w:val="00656E92"/>
    <w:rsid w:val="00656EA6"/>
    <w:rsid w:val="006579C5"/>
    <w:rsid w:val="00662897"/>
    <w:rsid w:val="00663C2E"/>
    <w:rsid w:val="006646AF"/>
    <w:rsid w:val="0066553F"/>
    <w:rsid w:val="006706D3"/>
    <w:rsid w:val="00672EE8"/>
    <w:rsid w:val="00673791"/>
    <w:rsid w:val="00674918"/>
    <w:rsid w:val="006758E3"/>
    <w:rsid w:val="006763B6"/>
    <w:rsid w:val="006773B0"/>
    <w:rsid w:val="00681011"/>
    <w:rsid w:val="00692918"/>
    <w:rsid w:val="00693E59"/>
    <w:rsid w:val="00694071"/>
    <w:rsid w:val="00694E94"/>
    <w:rsid w:val="00697160"/>
    <w:rsid w:val="006A3726"/>
    <w:rsid w:val="006A6ACE"/>
    <w:rsid w:val="006B1457"/>
    <w:rsid w:val="006B14BB"/>
    <w:rsid w:val="006B15C3"/>
    <w:rsid w:val="006B41E5"/>
    <w:rsid w:val="006B4560"/>
    <w:rsid w:val="006B47FA"/>
    <w:rsid w:val="006B75D7"/>
    <w:rsid w:val="006C660C"/>
    <w:rsid w:val="006C6B43"/>
    <w:rsid w:val="006C7B48"/>
    <w:rsid w:val="006D0561"/>
    <w:rsid w:val="006D0723"/>
    <w:rsid w:val="006D1150"/>
    <w:rsid w:val="006D616A"/>
    <w:rsid w:val="006E080F"/>
    <w:rsid w:val="006E0E4B"/>
    <w:rsid w:val="006E1E2A"/>
    <w:rsid w:val="006E71B0"/>
    <w:rsid w:val="006F44C0"/>
    <w:rsid w:val="006F735C"/>
    <w:rsid w:val="006F7A1D"/>
    <w:rsid w:val="00700F90"/>
    <w:rsid w:val="00701965"/>
    <w:rsid w:val="00703EF5"/>
    <w:rsid w:val="0070574F"/>
    <w:rsid w:val="007077E2"/>
    <w:rsid w:val="00710C02"/>
    <w:rsid w:val="007205AB"/>
    <w:rsid w:val="0072195C"/>
    <w:rsid w:val="00721D30"/>
    <w:rsid w:val="00723F9D"/>
    <w:rsid w:val="0072438C"/>
    <w:rsid w:val="00724F52"/>
    <w:rsid w:val="00726634"/>
    <w:rsid w:val="007317E9"/>
    <w:rsid w:val="007323DA"/>
    <w:rsid w:val="0073274C"/>
    <w:rsid w:val="00733C1E"/>
    <w:rsid w:val="007354E0"/>
    <w:rsid w:val="00736346"/>
    <w:rsid w:val="0074011A"/>
    <w:rsid w:val="00742B6D"/>
    <w:rsid w:val="007450A9"/>
    <w:rsid w:val="00745702"/>
    <w:rsid w:val="00752DDA"/>
    <w:rsid w:val="00756930"/>
    <w:rsid w:val="00757498"/>
    <w:rsid w:val="007600BB"/>
    <w:rsid w:val="00761F9C"/>
    <w:rsid w:val="00763F30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7DA"/>
    <w:rsid w:val="00783F84"/>
    <w:rsid w:val="00784BB5"/>
    <w:rsid w:val="007850F2"/>
    <w:rsid w:val="00786548"/>
    <w:rsid w:val="0078702C"/>
    <w:rsid w:val="0079092C"/>
    <w:rsid w:val="007909DB"/>
    <w:rsid w:val="00791A7F"/>
    <w:rsid w:val="00791D5A"/>
    <w:rsid w:val="007933CE"/>
    <w:rsid w:val="00793CDB"/>
    <w:rsid w:val="00797DF6"/>
    <w:rsid w:val="007A0CA2"/>
    <w:rsid w:val="007A1A8F"/>
    <w:rsid w:val="007A2612"/>
    <w:rsid w:val="007A329F"/>
    <w:rsid w:val="007A3C12"/>
    <w:rsid w:val="007A41AB"/>
    <w:rsid w:val="007A52AC"/>
    <w:rsid w:val="007A7941"/>
    <w:rsid w:val="007B02B1"/>
    <w:rsid w:val="007B0EBC"/>
    <w:rsid w:val="007B15D0"/>
    <w:rsid w:val="007B3985"/>
    <w:rsid w:val="007B4FBA"/>
    <w:rsid w:val="007B5E6B"/>
    <w:rsid w:val="007C2456"/>
    <w:rsid w:val="007C310D"/>
    <w:rsid w:val="007C3C2C"/>
    <w:rsid w:val="007C5033"/>
    <w:rsid w:val="007C5CAE"/>
    <w:rsid w:val="007C7AD5"/>
    <w:rsid w:val="007C7FEA"/>
    <w:rsid w:val="007D23F2"/>
    <w:rsid w:val="007D6D56"/>
    <w:rsid w:val="007D7180"/>
    <w:rsid w:val="007E2FCA"/>
    <w:rsid w:val="007E37AB"/>
    <w:rsid w:val="007E47FA"/>
    <w:rsid w:val="007E5A88"/>
    <w:rsid w:val="007E5CCA"/>
    <w:rsid w:val="007E7140"/>
    <w:rsid w:val="007F1157"/>
    <w:rsid w:val="007F2720"/>
    <w:rsid w:val="007F3488"/>
    <w:rsid w:val="008005C9"/>
    <w:rsid w:val="00800F53"/>
    <w:rsid w:val="00802CF6"/>
    <w:rsid w:val="0080329C"/>
    <w:rsid w:val="00803E0A"/>
    <w:rsid w:val="00804CF8"/>
    <w:rsid w:val="00804EB3"/>
    <w:rsid w:val="00805996"/>
    <w:rsid w:val="00807D99"/>
    <w:rsid w:val="0081202D"/>
    <w:rsid w:val="00812F67"/>
    <w:rsid w:val="00813557"/>
    <w:rsid w:val="00813686"/>
    <w:rsid w:val="00813E38"/>
    <w:rsid w:val="00814FAE"/>
    <w:rsid w:val="0081727D"/>
    <w:rsid w:val="00820DA7"/>
    <w:rsid w:val="0082704E"/>
    <w:rsid w:val="00827150"/>
    <w:rsid w:val="00827301"/>
    <w:rsid w:val="00830409"/>
    <w:rsid w:val="00830789"/>
    <w:rsid w:val="008327E9"/>
    <w:rsid w:val="008350BB"/>
    <w:rsid w:val="00836325"/>
    <w:rsid w:val="0084059C"/>
    <w:rsid w:val="00842A1C"/>
    <w:rsid w:val="00845864"/>
    <w:rsid w:val="0084663D"/>
    <w:rsid w:val="00847448"/>
    <w:rsid w:val="0085161E"/>
    <w:rsid w:val="00851B99"/>
    <w:rsid w:val="00852479"/>
    <w:rsid w:val="008534F8"/>
    <w:rsid w:val="008550E0"/>
    <w:rsid w:val="008578F8"/>
    <w:rsid w:val="00862479"/>
    <w:rsid w:val="00863A50"/>
    <w:rsid w:val="00865493"/>
    <w:rsid w:val="00866381"/>
    <w:rsid w:val="00866597"/>
    <w:rsid w:val="00867159"/>
    <w:rsid w:val="0087118C"/>
    <w:rsid w:val="00873707"/>
    <w:rsid w:val="008751DE"/>
    <w:rsid w:val="00876DB0"/>
    <w:rsid w:val="008779B6"/>
    <w:rsid w:val="00877E65"/>
    <w:rsid w:val="0088021A"/>
    <w:rsid w:val="008803C3"/>
    <w:rsid w:val="00880C0F"/>
    <w:rsid w:val="00881C1A"/>
    <w:rsid w:val="0088252E"/>
    <w:rsid w:val="00882591"/>
    <w:rsid w:val="00885A17"/>
    <w:rsid w:val="00885C59"/>
    <w:rsid w:val="00886F14"/>
    <w:rsid w:val="00887BC0"/>
    <w:rsid w:val="00891233"/>
    <w:rsid w:val="00891A40"/>
    <w:rsid w:val="008920DC"/>
    <w:rsid w:val="00892ED4"/>
    <w:rsid w:val="00895EC9"/>
    <w:rsid w:val="00896415"/>
    <w:rsid w:val="00896F9A"/>
    <w:rsid w:val="00897945"/>
    <w:rsid w:val="00897E0C"/>
    <w:rsid w:val="008A02FB"/>
    <w:rsid w:val="008A2172"/>
    <w:rsid w:val="008A28C5"/>
    <w:rsid w:val="008A3826"/>
    <w:rsid w:val="008B03F7"/>
    <w:rsid w:val="008B12D7"/>
    <w:rsid w:val="008B135D"/>
    <w:rsid w:val="008B3E30"/>
    <w:rsid w:val="008B4756"/>
    <w:rsid w:val="008B5AA3"/>
    <w:rsid w:val="008B5BA4"/>
    <w:rsid w:val="008B6431"/>
    <w:rsid w:val="008B64CC"/>
    <w:rsid w:val="008B6ABB"/>
    <w:rsid w:val="008C04CD"/>
    <w:rsid w:val="008C0960"/>
    <w:rsid w:val="008C15E2"/>
    <w:rsid w:val="008C18E2"/>
    <w:rsid w:val="008C1D59"/>
    <w:rsid w:val="008C2AEB"/>
    <w:rsid w:val="008C3C59"/>
    <w:rsid w:val="008C4347"/>
    <w:rsid w:val="008C7787"/>
    <w:rsid w:val="008D1BBB"/>
    <w:rsid w:val="008D3673"/>
    <w:rsid w:val="008D4E30"/>
    <w:rsid w:val="008D6016"/>
    <w:rsid w:val="008D7A29"/>
    <w:rsid w:val="008D7F01"/>
    <w:rsid w:val="008E1644"/>
    <w:rsid w:val="008E214A"/>
    <w:rsid w:val="008E29F5"/>
    <w:rsid w:val="008E2FAB"/>
    <w:rsid w:val="008E397C"/>
    <w:rsid w:val="008E4423"/>
    <w:rsid w:val="008E4873"/>
    <w:rsid w:val="008F0CA1"/>
    <w:rsid w:val="008F4A75"/>
    <w:rsid w:val="008F4EC8"/>
    <w:rsid w:val="008F67AC"/>
    <w:rsid w:val="009022F6"/>
    <w:rsid w:val="00905F30"/>
    <w:rsid w:val="009065A3"/>
    <w:rsid w:val="009115F3"/>
    <w:rsid w:val="00911CE1"/>
    <w:rsid w:val="00917F9C"/>
    <w:rsid w:val="0092093B"/>
    <w:rsid w:val="00922C5D"/>
    <w:rsid w:val="00923294"/>
    <w:rsid w:val="00931743"/>
    <w:rsid w:val="00931D13"/>
    <w:rsid w:val="00937AC1"/>
    <w:rsid w:val="00940C66"/>
    <w:rsid w:val="009411B3"/>
    <w:rsid w:val="009435BB"/>
    <w:rsid w:val="00943B37"/>
    <w:rsid w:val="0094419B"/>
    <w:rsid w:val="009468BF"/>
    <w:rsid w:val="00946E47"/>
    <w:rsid w:val="0095071B"/>
    <w:rsid w:val="00952496"/>
    <w:rsid w:val="00955C58"/>
    <w:rsid w:val="00961582"/>
    <w:rsid w:val="00962D87"/>
    <w:rsid w:val="009631C1"/>
    <w:rsid w:val="00963CFD"/>
    <w:rsid w:val="00970AED"/>
    <w:rsid w:val="00971C7A"/>
    <w:rsid w:val="009731D2"/>
    <w:rsid w:val="00973CFC"/>
    <w:rsid w:val="0097482B"/>
    <w:rsid w:val="00975D67"/>
    <w:rsid w:val="00980277"/>
    <w:rsid w:val="009817EC"/>
    <w:rsid w:val="00981A85"/>
    <w:rsid w:val="00983C03"/>
    <w:rsid w:val="0098404E"/>
    <w:rsid w:val="0098441E"/>
    <w:rsid w:val="009868BD"/>
    <w:rsid w:val="00987F53"/>
    <w:rsid w:val="00993DEC"/>
    <w:rsid w:val="009945B9"/>
    <w:rsid w:val="00996520"/>
    <w:rsid w:val="00996B1A"/>
    <w:rsid w:val="00997006"/>
    <w:rsid w:val="00997C78"/>
    <w:rsid w:val="009A07D5"/>
    <w:rsid w:val="009A1EC7"/>
    <w:rsid w:val="009A42BE"/>
    <w:rsid w:val="009A4F55"/>
    <w:rsid w:val="009A752F"/>
    <w:rsid w:val="009B0431"/>
    <w:rsid w:val="009B072A"/>
    <w:rsid w:val="009B0DD6"/>
    <w:rsid w:val="009B1DBF"/>
    <w:rsid w:val="009B2728"/>
    <w:rsid w:val="009B4855"/>
    <w:rsid w:val="009B6644"/>
    <w:rsid w:val="009C2A55"/>
    <w:rsid w:val="009C37A8"/>
    <w:rsid w:val="009C39BD"/>
    <w:rsid w:val="009C3B95"/>
    <w:rsid w:val="009C5153"/>
    <w:rsid w:val="009C70F4"/>
    <w:rsid w:val="009D1962"/>
    <w:rsid w:val="009D3034"/>
    <w:rsid w:val="009D3A95"/>
    <w:rsid w:val="009D41F3"/>
    <w:rsid w:val="009D5478"/>
    <w:rsid w:val="009D5DAF"/>
    <w:rsid w:val="009D61A7"/>
    <w:rsid w:val="009D7BA3"/>
    <w:rsid w:val="009D7E18"/>
    <w:rsid w:val="009E08F3"/>
    <w:rsid w:val="009E1834"/>
    <w:rsid w:val="009E2EA6"/>
    <w:rsid w:val="009E2ED9"/>
    <w:rsid w:val="009E3246"/>
    <w:rsid w:val="009F05D1"/>
    <w:rsid w:val="009F1909"/>
    <w:rsid w:val="009F228C"/>
    <w:rsid w:val="009F2BA1"/>
    <w:rsid w:val="009F3ACF"/>
    <w:rsid w:val="009F5069"/>
    <w:rsid w:val="00A017AD"/>
    <w:rsid w:val="00A01956"/>
    <w:rsid w:val="00A02EC1"/>
    <w:rsid w:val="00A06052"/>
    <w:rsid w:val="00A07A0D"/>
    <w:rsid w:val="00A07D43"/>
    <w:rsid w:val="00A10035"/>
    <w:rsid w:val="00A10E95"/>
    <w:rsid w:val="00A1221B"/>
    <w:rsid w:val="00A129B9"/>
    <w:rsid w:val="00A130BD"/>
    <w:rsid w:val="00A13898"/>
    <w:rsid w:val="00A1524E"/>
    <w:rsid w:val="00A162CA"/>
    <w:rsid w:val="00A230C0"/>
    <w:rsid w:val="00A23A4E"/>
    <w:rsid w:val="00A24667"/>
    <w:rsid w:val="00A25EEC"/>
    <w:rsid w:val="00A26EA6"/>
    <w:rsid w:val="00A27EEC"/>
    <w:rsid w:val="00A30474"/>
    <w:rsid w:val="00A30CC5"/>
    <w:rsid w:val="00A32499"/>
    <w:rsid w:val="00A339E2"/>
    <w:rsid w:val="00A33EA6"/>
    <w:rsid w:val="00A3402E"/>
    <w:rsid w:val="00A35EDD"/>
    <w:rsid w:val="00A367B2"/>
    <w:rsid w:val="00A3734E"/>
    <w:rsid w:val="00A37ECE"/>
    <w:rsid w:val="00A4018F"/>
    <w:rsid w:val="00A41246"/>
    <w:rsid w:val="00A424E8"/>
    <w:rsid w:val="00A447E2"/>
    <w:rsid w:val="00A44E71"/>
    <w:rsid w:val="00A454EE"/>
    <w:rsid w:val="00A47059"/>
    <w:rsid w:val="00A502F8"/>
    <w:rsid w:val="00A50AD3"/>
    <w:rsid w:val="00A52236"/>
    <w:rsid w:val="00A5431D"/>
    <w:rsid w:val="00A5613A"/>
    <w:rsid w:val="00A621F1"/>
    <w:rsid w:val="00A62347"/>
    <w:rsid w:val="00A63961"/>
    <w:rsid w:val="00A63A2F"/>
    <w:rsid w:val="00A6487D"/>
    <w:rsid w:val="00A678A4"/>
    <w:rsid w:val="00A7021E"/>
    <w:rsid w:val="00A73EE4"/>
    <w:rsid w:val="00A75310"/>
    <w:rsid w:val="00A75438"/>
    <w:rsid w:val="00A826B3"/>
    <w:rsid w:val="00A82792"/>
    <w:rsid w:val="00A82C40"/>
    <w:rsid w:val="00A8612D"/>
    <w:rsid w:val="00A876D1"/>
    <w:rsid w:val="00A90AC3"/>
    <w:rsid w:val="00A91ADE"/>
    <w:rsid w:val="00A93973"/>
    <w:rsid w:val="00A94AD0"/>
    <w:rsid w:val="00A954C3"/>
    <w:rsid w:val="00A96BFF"/>
    <w:rsid w:val="00AA0F83"/>
    <w:rsid w:val="00AA2284"/>
    <w:rsid w:val="00AA436E"/>
    <w:rsid w:val="00AA454D"/>
    <w:rsid w:val="00AB0023"/>
    <w:rsid w:val="00AB2DBC"/>
    <w:rsid w:val="00AB5824"/>
    <w:rsid w:val="00AB62AF"/>
    <w:rsid w:val="00AC0D74"/>
    <w:rsid w:val="00AC1ABD"/>
    <w:rsid w:val="00AC2297"/>
    <w:rsid w:val="00AC6288"/>
    <w:rsid w:val="00AC654F"/>
    <w:rsid w:val="00AC678B"/>
    <w:rsid w:val="00AC679A"/>
    <w:rsid w:val="00AC7683"/>
    <w:rsid w:val="00AD02BB"/>
    <w:rsid w:val="00AD6438"/>
    <w:rsid w:val="00AE280E"/>
    <w:rsid w:val="00AE2BBD"/>
    <w:rsid w:val="00AE37CB"/>
    <w:rsid w:val="00AE4949"/>
    <w:rsid w:val="00AE630B"/>
    <w:rsid w:val="00AE6328"/>
    <w:rsid w:val="00AF020E"/>
    <w:rsid w:val="00AF0459"/>
    <w:rsid w:val="00AF069C"/>
    <w:rsid w:val="00AF23EE"/>
    <w:rsid w:val="00AF3782"/>
    <w:rsid w:val="00B03E93"/>
    <w:rsid w:val="00B05CE2"/>
    <w:rsid w:val="00B07C3F"/>
    <w:rsid w:val="00B1096A"/>
    <w:rsid w:val="00B119C6"/>
    <w:rsid w:val="00B12F5B"/>
    <w:rsid w:val="00B13AC2"/>
    <w:rsid w:val="00B14181"/>
    <w:rsid w:val="00B1745B"/>
    <w:rsid w:val="00B2035B"/>
    <w:rsid w:val="00B20C55"/>
    <w:rsid w:val="00B21DCC"/>
    <w:rsid w:val="00B22869"/>
    <w:rsid w:val="00B23AD4"/>
    <w:rsid w:val="00B30368"/>
    <w:rsid w:val="00B3134F"/>
    <w:rsid w:val="00B33FA1"/>
    <w:rsid w:val="00B41AC4"/>
    <w:rsid w:val="00B44F82"/>
    <w:rsid w:val="00B47079"/>
    <w:rsid w:val="00B4763D"/>
    <w:rsid w:val="00B5006F"/>
    <w:rsid w:val="00B503F2"/>
    <w:rsid w:val="00B5254C"/>
    <w:rsid w:val="00B537E6"/>
    <w:rsid w:val="00B55966"/>
    <w:rsid w:val="00B55BB1"/>
    <w:rsid w:val="00B57340"/>
    <w:rsid w:val="00B5765D"/>
    <w:rsid w:val="00B64DD0"/>
    <w:rsid w:val="00B653A2"/>
    <w:rsid w:val="00B706AC"/>
    <w:rsid w:val="00B706B9"/>
    <w:rsid w:val="00B72634"/>
    <w:rsid w:val="00B80AEF"/>
    <w:rsid w:val="00B80F26"/>
    <w:rsid w:val="00B85FF2"/>
    <w:rsid w:val="00B86893"/>
    <w:rsid w:val="00B902B8"/>
    <w:rsid w:val="00B903D0"/>
    <w:rsid w:val="00B920FA"/>
    <w:rsid w:val="00B92226"/>
    <w:rsid w:val="00B951E8"/>
    <w:rsid w:val="00B97EB3"/>
    <w:rsid w:val="00BA1159"/>
    <w:rsid w:val="00BA127C"/>
    <w:rsid w:val="00BA1290"/>
    <w:rsid w:val="00BA213A"/>
    <w:rsid w:val="00BA58FE"/>
    <w:rsid w:val="00BA6046"/>
    <w:rsid w:val="00BB329D"/>
    <w:rsid w:val="00BB558D"/>
    <w:rsid w:val="00BB673F"/>
    <w:rsid w:val="00BC0106"/>
    <w:rsid w:val="00BC0720"/>
    <w:rsid w:val="00BC096B"/>
    <w:rsid w:val="00BC171E"/>
    <w:rsid w:val="00BC1C4B"/>
    <w:rsid w:val="00BC3520"/>
    <w:rsid w:val="00BC3B8C"/>
    <w:rsid w:val="00BC4B5E"/>
    <w:rsid w:val="00BC5B05"/>
    <w:rsid w:val="00BD006D"/>
    <w:rsid w:val="00BD0459"/>
    <w:rsid w:val="00BD0776"/>
    <w:rsid w:val="00BD0797"/>
    <w:rsid w:val="00BD7537"/>
    <w:rsid w:val="00BE19AC"/>
    <w:rsid w:val="00BE48E7"/>
    <w:rsid w:val="00BE6F50"/>
    <w:rsid w:val="00BF0839"/>
    <w:rsid w:val="00BF1C43"/>
    <w:rsid w:val="00BF2354"/>
    <w:rsid w:val="00BF4547"/>
    <w:rsid w:val="00BF7806"/>
    <w:rsid w:val="00BF787D"/>
    <w:rsid w:val="00C01BEA"/>
    <w:rsid w:val="00C0340B"/>
    <w:rsid w:val="00C10C86"/>
    <w:rsid w:val="00C10D8A"/>
    <w:rsid w:val="00C11F32"/>
    <w:rsid w:val="00C1233A"/>
    <w:rsid w:val="00C123E0"/>
    <w:rsid w:val="00C14B62"/>
    <w:rsid w:val="00C16C0D"/>
    <w:rsid w:val="00C23AD8"/>
    <w:rsid w:val="00C243E6"/>
    <w:rsid w:val="00C33271"/>
    <w:rsid w:val="00C36FD9"/>
    <w:rsid w:val="00C40032"/>
    <w:rsid w:val="00C40791"/>
    <w:rsid w:val="00C40A90"/>
    <w:rsid w:val="00C420CA"/>
    <w:rsid w:val="00C435AB"/>
    <w:rsid w:val="00C43986"/>
    <w:rsid w:val="00C4407D"/>
    <w:rsid w:val="00C449C5"/>
    <w:rsid w:val="00C44C09"/>
    <w:rsid w:val="00C4507A"/>
    <w:rsid w:val="00C45BD1"/>
    <w:rsid w:val="00C45DCC"/>
    <w:rsid w:val="00C47185"/>
    <w:rsid w:val="00C506B5"/>
    <w:rsid w:val="00C510C5"/>
    <w:rsid w:val="00C52822"/>
    <w:rsid w:val="00C52E23"/>
    <w:rsid w:val="00C531BA"/>
    <w:rsid w:val="00C53775"/>
    <w:rsid w:val="00C55065"/>
    <w:rsid w:val="00C5519F"/>
    <w:rsid w:val="00C57302"/>
    <w:rsid w:val="00C57F8B"/>
    <w:rsid w:val="00C65A86"/>
    <w:rsid w:val="00C676CA"/>
    <w:rsid w:val="00C7201A"/>
    <w:rsid w:val="00C721F8"/>
    <w:rsid w:val="00C72423"/>
    <w:rsid w:val="00C74950"/>
    <w:rsid w:val="00C75CAA"/>
    <w:rsid w:val="00C803F2"/>
    <w:rsid w:val="00C80D22"/>
    <w:rsid w:val="00C81177"/>
    <w:rsid w:val="00C819FA"/>
    <w:rsid w:val="00C854F8"/>
    <w:rsid w:val="00C85DFB"/>
    <w:rsid w:val="00C929B8"/>
    <w:rsid w:val="00C931B4"/>
    <w:rsid w:val="00C96E59"/>
    <w:rsid w:val="00CA1716"/>
    <w:rsid w:val="00CA4C82"/>
    <w:rsid w:val="00CA769E"/>
    <w:rsid w:val="00CA7A13"/>
    <w:rsid w:val="00CB1F03"/>
    <w:rsid w:val="00CB2870"/>
    <w:rsid w:val="00CB35F7"/>
    <w:rsid w:val="00CB3D28"/>
    <w:rsid w:val="00CB5370"/>
    <w:rsid w:val="00CB55A9"/>
    <w:rsid w:val="00CB5871"/>
    <w:rsid w:val="00CB6A42"/>
    <w:rsid w:val="00CB6B9D"/>
    <w:rsid w:val="00CB6CA7"/>
    <w:rsid w:val="00CB732B"/>
    <w:rsid w:val="00CB7B69"/>
    <w:rsid w:val="00CB7DB5"/>
    <w:rsid w:val="00CC18A1"/>
    <w:rsid w:val="00CC1FEA"/>
    <w:rsid w:val="00CC236A"/>
    <w:rsid w:val="00CC2F34"/>
    <w:rsid w:val="00CC3202"/>
    <w:rsid w:val="00CC7B2C"/>
    <w:rsid w:val="00CC7F4B"/>
    <w:rsid w:val="00CD0108"/>
    <w:rsid w:val="00CD1A60"/>
    <w:rsid w:val="00CD3BC4"/>
    <w:rsid w:val="00CD3E49"/>
    <w:rsid w:val="00CD4D24"/>
    <w:rsid w:val="00CD4F66"/>
    <w:rsid w:val="00CD66C9"/>
    <w:rsid w:val="00CE1DAD"/>
    <w:rsid w:val="00CE339F"/>
    <w:rsid w:val="00CE3824"/>
    <w:rsid w:val="00CE4169"/>
    <w:rsid w:val="00CE4471"/>
    <w:rsid w:val="00CE7E7F"/>
    <w:rsid w:val="00CF0BC1"/>
    <w:rsid w:val="00CF126C"/>
    <w:rsid w:val="00CF28F9"/>
    <w:rsid w:val="00CF2CD7"/>
    <w:rsid w:val="00CF36F9"/>
    <w:rsid w:val="00D0176B"/>
    <w:rsid w:val="00D01794"/>
    <w:rsid w:val="00D04D4C"/>
    <w:rsid w:val="00D07420"/>
    <w:rsid w:val="00D07AAF"/>
    <w:rsid w:val="00D11ADE"/>
    <w:rsid w:val="00D11E3B"/>
    <w:rsid w:val="00D17A83"/>
    <w:rsid w:val="00D217BC"/>
    <w:rsid w:val="00D26766"/>
    <w:rsid w:val="00D26A13"/>
    <w:rsid w:val="00D30543"/>
    <w:rsid w:val="00D328B8"/>
    <w:rsid w:val="00D36332"/>
    <w:rsid w:val="00D374F7"/>
    <w:rsid w:val="00D40F03"/>
    <w:rsid w:val="00D41732"/>
    <w:rsid w:val="00D41FBD"/>
    <w:rsid w:val="00D47708"/>
    <w:rsid w:val="00D50815"/>
    <w:rsid w:val="00D50F9A"/>
    <w:rsid w:val="00D52B40"/>
    <w:rsid w:val="00D53308"/>
    <w:rsid w:val="00D5337C"/>
    <w:rsid w:val="00D53458"/>
    <w:rsid w:val="00D54BDD"/>
    <w:rsid w:val="00D56A1B"/>
    <w:rsid w:val="00D611AC"/>
    <w:rsid w:val="00D61ADD"/>
    <w:rsid w:val="00D61CEB"/>
    <w:rsid w:val="00D62D7E"/>
    <w:rsid w:val="00D6504D"/>
    <w:rsid w:val="00D66787"/>
    <w:rsid w:val="00D71CF4"/>
    <w:rsid w:val="00D72F18"/>
    <w:rsid w:val="00D7450B"/>
    <w:rsid w:val="00D750D1"/>
    <w:rsid w:val="00D75454"/>
    <w:rsid w:val="00D7754D"/>
    <w:rsid w:val="00D77E68"/>
    <w:rsid w:val="00D80192"/>
    <w:rsid w:val="00D81DE8"/>
    <w:rsid w:val="00D83DE1"/>
    <w:rsid w:val="00D84423"/>
    <w:rsid w:val="00D84C67"/>
    <w:rsid w:val="00D870D4"/>
    <w:rsid w:val="00D90043"/>
    <w:rsid w:val="00D904BC"/>
    <w:rsid w:val="00D93A14"/>
    <w:rsid w:val="00D95DC9"/>
    <w:rsid w:val="00DA168C"/>
    <w:rsid w:val="00DA188F"/>
    <w:rsid w:val="00DA2BF1"/>
    <w:rsid w:val="00DA3434"/>
    <w:rsid w:val="00DA4763"/>
    <w:rsid w:val="00DA4FC5"/>
    <w:rsid w:val="00DA52E0"/>
    <w:rsid w:val="00DA7D9D"/>
    <w:rsid w:val="00DB0762"/>
    <w:rsid w:val="00DB0F7F"/>
    <w:rsid w:val="00DB265D"/>
    <w:rsid w:val="00DB6304"/>
    <w:rsid w:val="00DB6F5C"/>
    <w:rsid w:val="00DB6F8D"/>
    <w:rsid w:val="00DC067B"/>
    <w:rsid w:val="00DC1A12"/>
    <w:rsid w:val="00DC1B8C"/>
    <w:rsid w:val="00DC48FC"/>
    <w:rsid w:val="00DC551C"/>
    <w:rsid w:val="00DC6594"/>
    <w:rsid w:val="00DC6BFB"/>
    <w:rsid w:val="00DD1503"/>
    <w:rsid w:val="00DD15F4"/>
    <w:rsid w:val="00DD2F93"/>
    <w:rsid w:val="00DD3B92"/>
    <w:rsid w:val="00DD4537"/>
    <w:rsid w:val="00DD5296"/>
    <w:rsid w:val="00DD540D"/>
    <w:rsid w:val="00DD7449"/>
    <w:rsid w:val="00DD7B15"/>
    <w:rsid w:val="00DE0A32"/>
    <w:rsid w:val="00DE258F"/>
    <w:rsid w:val="00DE2D1D"/>
    <w:rsid w:val="00DE2F8C"/>
    <w:rsid w:val="00DE3F03"/>
    <w:rsid w:val="00DE4D55"/>
    <w:rsid w:val="00DE4E97"/>
    <w:rsid w:val="00DE53F5"/>
    <w:rsid w:val="00DE573E"/>
    <w:rsid w:val="00DF0BB1"/>
    <w:rsid w:val="00DF37C1"/>
    <w:rsid w:val="00DF46A6"/>
    <w:rsid w:val="00DF4720"/>
    <w:rsid w:val="00DF502F"/>
    <w:rsid w:val="00DF5FC6"/>
    <w:rsid w:val="00E04125"/>
    <w:rsid w:val="00E04C8C"/>
    <w:rsid w:val="00E05000"/>
    <w:rsid w:val="00E0562C"/>
    <w:rsid w:val="00E07FB7"/>
    <w:rsid w:val="00E11277"/>
    <w:rsid w:val="00E13E6A"/>
    <w:rsid w:val="00E15B64"/>
    <w:rsid w:val="00E17AF3"/>
    <w:rsid w:val="00E2196B"/>
    <w:rsid w:val="00E23C38"/>
    <w:rsid w:val="00E23DED"/>
    <w:rsid w:val="00E25E0D"/>
    <w:rsid w:val="00E27181"/>
    <w:rsid w:val="00E34CDA"/>
    <w:rsid w:val="00E36429"/>
    <w:rsid w:val="00E37AEB"/>
    <w:rsid w:val="00E41549"/>
    <w:rsid w:val="00E417F3"/>
    <w:rsid w:val="00E50109"/>
    <w:rsid w:val="00E504D3"/>
    <w:rsid w:val="00E505CA"/>
    <w:rsid w:val="00E5146E"/>
    <w:rsid w:val="00E5207E"/>
    <w:rsid w:val="00E535A0"/>
    <w:rsid w:val="00E549BF"/>
    <w:rsid w:val="00E5670E"/>
    <w:rsid w:val="00E5689F"/>
    <w:rsid w:val="00E575F8"/>
    <w:rsid w:val="00E609E8"/>
    <w:rsid w:val="00E6117B"/>
    <w:rsid w:val="00E6331B"/>
    <w:rsid w:val="00E64A56"/>
    <w:rsid w:val="00E64BD6"/>
    <w:rsid w:val="00E663C5"/>
    <w:rsid w:val="00E667E7"/>
    <w:rsid w:val="00E74E59"/>
    <w:rsid w:val="00E76A8A"/>
    <w:rsid w:val="00E77FB1"/>
    <w:rsid w:val="00E8170F"/>
    <w:rsid w:val="00E85DF5"/>
    <w:rsid w:val="00E87615"/>
    <w:rsid w:val="00E8784C"/>
    <w:rsid w:val="00E87A21"/>
    <w:rsid w:val="00E923C1"/>
    <w:rsid w:val="00E94176"/>
    <w:rsid w:val="00E94B9E"/>
    <w:rsid w:val="00E9613F"/>
    <w:rsid w:val="00E96912"/>
    <w:rsid w:val="00E97E90"/>
    <w:rsid w:val="00EA0265"/>
    <w:rsid w:val="00EA06E1"/>
    <w:rsid w:val="00EA1366"/>
    <w:rsid w:val="00EA195F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73E"/>
    <w:rsid w:val="00EC0E53"/>
    <w:rsid w:val="00EC385F"/>
    <w:rsid w:val="00EC448A"/>
    <w:rsid w:val="00EC4AD2"/>
    <w:rsid w:val="00EC6682"/>
    <w:rsid w:val="00EC7FF6"/>
    <w:rsid w:val="00ED0D8A"/>
    <w:rsid w:val="00ED12FF"/>
    <w:rsid w:val="00ED1FA2"/>
    <w:rsid w:val="00ED3560"/>
    <w:rsid w:val="00ED41CF"/>
    <w:rsid w:val="00EE3CAA"/>
    <w:rsid w:val="00EE43AF"/>
    <w:rsid w:val="00EE4C5F"/>
    <w:rsid w:val="00EE51E9"/>
    <w:rsid w:val="00EE5636"/>
    <w:rsid w:val="00EE5ED4"/>
    <w:rsid w:val="00EE7F1A"/>
    <w:rsid w:val="00EF0EA7"/>
    <w:rsid w:val="00F00037"/>
    <w:rsid w:val="00F00B98"/>
    <w:rsid w:val="00F01615"/>
    <w:rsid w:val="00F053C3"/>
    <w:rsid w:val="00F059B6"/>
    <w:rsid w:val="00F0697E"/>
    <w:rsid w:val="00F137A4"/>
    <w:rsid w:val="00F24ADD"/>
    <w:rsid w:val="00F24C72"/>
    <w:rsid w:val="00F24D94"/>
    <w:rsid w:val="00F24DA6"/>
    <w:rsid w:val="00F2742B"/>
    <w:rsid w:val="00F30063"/>
    <w:rsid w:val="00F30F08"/>
    <w:rsid w:val="00F31536"/>
    <w:rsid w:val="00F33BAA"/>
    <w:rsid w:val="00F33CF4"/>
    <w:rsid w:val="00F340A2"/>
    <w:rsid w:val="00F3456A"/>
    <w:rsid w:val="00F377FF"/>
    <w:rsid w:val="00F40224"/>
    <w:rsid w:val="00F40227"/>
    <w:rsid w:val="00F41178"/>
    <w:rsid w:val="00F41DD4"/>
    <w:rsid w:val="00F4473A"/>
    <w:rsid w:val="00F4572B"/>
    <w:rsid w:val="00F45894"/>
    <w:rsid w:val="00F459DF"/>
    <w:rsid w:val="00F45DDD"/>
    <w:rsid w:val="00F47793"/>
    <w:rsid w:val="00F47A9E"/>
    <w:rsid w:val="00F47B9A"/>
    <w:rsid w:val="00F5043A"/>
    <w:rsid w:val="00F508B6"/>
    <w:rsid w:val="00F5121E"/>
    <w:rsid w:val="00F51EE5"/>
    <w:rsid w:val="00F531DF"/>
    <w:rsid w:val="00F56532"/>
    <w:rsid w:val="00F61D40"/>
    <w:rsid w:val="00F620F5"/>
    <w:rsid w:val="00F657C1"/>
    <w:rsid w:val="00F715D7"/>
    <w:rsid w:val="00F72DA1"/>
    <w:rsid w:val="00F749CF"/>
    <w:rsid w:val="00F7560F"/>
    <w:rsid w:val="00F80064"/>
    <w:rsid w:val="00F826C4"/>
    <w:rsid w:val="00F83487"/>
    <w:rsid w:val="00F835EA"/>
    <w:rsid w:val="00F84720"/>
    <w:rsid w:val="00F85F8A"/>
    <w:rsid w:val="00F8612D"/>
    <w:rsid w:val="00F87530"/>
    <w:rsid w:val="00F91E37"/>
    <w:rsid w:val="00F9250C"/>
    <w:rsid w:val="00F9268C"/>
    <w:rsid w:val="00F92C41"/>
    <w:rsid w:val="00F93307"/>
    <w:rsid w:val="00FA063A"/>
    <w:rsid w:val="00FA1662"/>
    <w:rsid w:val="00FA3940"/>
    <w:rsid w:val="00FA4F6C"/>
    <w:rsid w:val="00FA5D99"/>
    <w:rsid w:val="00FA77C9"/>
    <w:rsid w:val="00FB244E"/>
    <w:rsid w:val="00FB31AC"/>
    <w:rsid w:val="00FB5C8B"/>
    <w:rsid w:val="00FC09FF"/>
    <w:rsid w:val="00FC0AAC"/>
    <w:rsid w:val="00FC19C5"/>
    <w:rsid w:val="00FC2041"/>
    <w:rsid w:val="00FC20B8"/>
    <w:rsid w:val="00FC2FA0"/>
    <w:rsid w:val="00FC3A2A"/>
    <w:rsid w:val="00FC6F76"/>
    <w:rsid w:val="00FC6FDB"/>
    <w:rsid w:val="00FC7591"/>
    <w:rsid w:val="00FD0444"/>
    <w:rsid w:val="00FD0BED"/>
    <w:rsid w:val="00FD1ED8"/>
    <w:rsid w:val="00FD26EC"/>
    <w:rsid w:val="00FD37FE"/>
    <w:rsid w:val="00FD3E74"/>
    <w:rsid w:val="00FE016E"/>
    <w:rsid w:val="00FE119D"/>
    <w:rsid w:val="00FE1700"/>
    <w:rsid w:val="00FE197B"/>
    <w:rsid w:val="00FE2879"/>
    <w:rsid w:val="00FE37FC"/>
    <w:rsid w:val="00FE3C0C"/>
    <w:rsid w:val="00FE3C69"/>
    <w:rsid w:val="00FE407A"/>
    <w:rsid w:val="00FE4551"/>
    <w:rsid w:val="00FE6173"/>
    <w:rsid w:val="00FE7D5A"/>
    <w:rsid w:val="00FF16DF"/>
    <w:rsid w:val="00FF21F8"/>
    <w:rsid w:val="00FF3FD4"/>
    <w:rsid w:val="00FF6430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F2AF528"/>
  <w15:docId w15:val="{7CDDB0E4-2D67-4325-8679-24A2B866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84663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12">
    <w:name w:val="Заголовок1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styleId="aa">
    <w:name w:val="Body Text Indent"/>
    <w:basedOn w:val="a"/>
    <w:pPr>
      <w:ind w:firstLine="567"/>
    </w:pPr>
    <w:rPr>
      <w:sz w:val="28"/>
      <w:lang w:val="uk-UA"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ad">
    <w:name w:val="Title"/>
    <w:basedOn w:val="a"/>
    <w:next w:val="ae"/>
    <w:qFormat/>
    <w:pPr>
      <w:spacing w:line="360" w:lineRule="auto"/>
      <w:jc w:val="center"/>
    </w:pPr>
    <w:rPr>
      <w:caps/>
      <w:sz w:val="32"/>
      <w:lang w:val="uk-UA"/>
    </w:rPr>
  </w:style>
  <w:style w:type="paragraph" w:styleId="ae">
    <w:name w:val="Subtitle"/>
    <w:basedOn w:val="a"/>
    <w:next w:val="a8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0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5">
    <w:name w:val="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5">
    <w:name w:val="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7">
    <w:name w:val="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9">
    <w:name w:val="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8"/>
  </w:style>
  <w:style w:type="paragraph" w:customStyle="1" w:styleId="1a">
    <w:name w:val="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b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a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ижній колонтитул Знак"/>
    <w:link w:val="af1"/>
    <w:uiPriority w:val="99"/>
    <w:rsid w:val="00897E0C"/>
    <w:rPr>
      <w:sz w:val="24"/>
      <w:szCs w:val="24"/>
      <w:lang w:eastAsia="ar-SA"/>
    </w:rPr>
  </w:style>
  <w:style w:type="paragraph" w:customStyle="1" w:styleId="afb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d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e">
    <w:name w:val="Знак Знак Знак"/>
    <w:basedOn w:val="a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">
    <w:name w:val="FollowedHyperlink"/>
    <w:uiPriority w:val="99"/>
    <w:semiHidden/>
    <w:unhideWhenUsed/>
    <w:rsid w:val="008A02FB"/>
    <w:rPr>
      <w:color w:val="800080"/>
      <w:u w:val="single"/>
    </w:rPr>
  </w:style>
  <w:style w:type="character" w:customStyle="1" w:styleId="30">
    <w:name w:val="Заголовок 3 Знак"/>
    <w:link w:val="3"/>
    <w:rsid w:val="0084663D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c">
    <w:name w:val="Верхній колонтитул Знак"/>
    <w:link w:val="ab"/>
    <w:uiPriority w:val="99"/>
    <w:rsid w:val="0000668B"/>
    <w:rPr>
      <w:sz w:val="24"/>
      <w:szCs w:val="24"/>
      <w:lang w:val="ru-RU" w:eastAsia="ar-SA"/>
    </w:rPr>
  </w:style>
  <w:style w:type="table" w:styleId="aff0">
    <w:name w:val="Table Grid"/>
    <w:basedOn w:val="a1"/>
    <w:uiPriority w:val="39"/>
    <w:rsid w:val="00030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C9301-66AA-4253-8C8A-FC0CDB949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2282</Words>
  <Characters>1301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creator>Samyj xrenovyj</dc:creator>
  <cp:lastModifiedBy>Тетяна Кулій</cp:lastModifiedBy>
  <cp:revision>77</cp:revision>
  <cp:lastPrinted>2025-08-05T07:09:00Z</cp:lastPrinted>
  <dcterms:created xsi:type="dcterms:W3CDTF">2022-11-30T13:37:00Z</dcterms:created>
  <dcterms:modified xsi:type="dcterms:W3CDTF">2025-09-10T08:08:00Z</dcterms:modified>
</cp:coreProperties>
</file>